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37" w:rsidRPr="00914F2C" w:rsidRDefault="009F6637">
      <w:pPr>
        <w:pStyle w:val="BodyText"/>
        <w:spacing w:before="90"/>
        <w:ind w:right="116"/>
        <w:jc w:val="right"/>
        <w:rPr>
          <w:lang/>
        </w:rPr>
      </w:pPr>
      <w:proofErr w:type="spellStart"/>
      <w:r w:rsidRPr="00DB01B5">
        <w:t>Образац</w:t>
      </w:r>
      <w:proofErr w:type="spellEnd"/>
      <w:r w:rsidR="004C54A8">
        <w:rPr>
          <w:lang/>
        </w:rPr>
        <w:t xml:space="preserve"> 1</w:t>
      </w:r>
    </w:p>
    <w:p w:rsidR="009F6637" w:rsidRPr="00DB01B5" w:rsidRDefault="009F6637">
      <w:pPr>
        <w:pStyle w:val="BodyText"/>
      </w:pPr>
    </w:p>
    <w:p w:rsidR="009F6637" w:rsidRPr="00DB01B5" w:rsidRDefault="009F6637">
      <w:pPr>
        <w:pStyle w:val="BodyText"/>
        <w:ind w:left="262" w:right="262"/>
        <w:jc w:val="center"/>
      </w:pPr>
      <w:r w:rsidRPr="00DB01B5">
        <w:t>ПРИЈАВА</w:t>
      </w:r>
    </w:p>
    <w:p w:rsidR="009F6637" w:rsidRPr="00DB01B5" w:rsidRDefault="009F6637">
      <w:pPr>
        <w:pStyle w:val="BodyText"/>
        <w:ind w:left="262" w:right="262"/>
        <w:jc w:val="center"/>
      </w:pPr>
      <w:r w:rsidRPr="00DB01B5">
        <w:t>ЗА КОРИШЋЕЊЕ ПОДСТИЦАЈА ЗА УНАПРЕЂЕЊЕ ЕКОНОМСКИХ АКТИВНОСТИ НА СЕЛУ КРОЗ ПОДРШКУ НЕПОЉОПРИВРЕДНИМ АКТИВНОСТИМА</w:t>
      </w:r>
    </w:p>
    <w:p w:rsidR="009F6637" w:rsidRPr="00DB01B5" w:rsidRDefault="009F6637">
      <w:pPr>
        <w:pStyle w:val="BodyText"/>
        <w:spacing w:before="5"/>
      </w:pPr>
    </w:p>
    <w:p w:rsidR="009F6637" w:rsidRPr="00DB01B5" w:rsidRDefault="00B35EBF">
      <w:pPr>
        <w:pStyle w:val="Heading1"/>
        <w:spacing w:after="4"/>
        <w:ind w:left="116" w:right="0"/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249.1pt;margin-top:108.4pt;width:235.35pt;height:19pt;z-index: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62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2"/>
                  </w:tblGrid>
                  <w:tr w:rsidR="009F6637">
                    <w:trPr>
                      <w:trHeight w:val="349"/>
                    </w:trPr>
                    <w:tc>
                      <w:tcPr>
                        <w:tcW w:w="362" w:type="dxa"/>
                        <w:tcBorders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2" w:type="dxa"/>
                        <w:tcBorders>
                          <w:lef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9F6637" w:rsidRDefault="009F663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Text Box 8" o:spid="_x0000_s1027" type="#_x0000_t202" style="position:absolute;left:0;text-align:left;margin-left:249.1pt;margin-top:146.2pt;width:235.35pt;height:19pt;z-index:2516592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62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2"/>
                  </w:tblGrid>
                  <w:tr w:rsidR="009F6637">
                    <w:trPr>
                      <w:trHeight w:val="349"/>
                    </w:trPr>
                    <w:tc>
                      <w:tcPr>
                        <w:tcW w:w="362" w:type="dxa"/>
                        <w:tcBorders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62" w:type="dxa"/>
                        <w:tcBorders>
                          <w:left w:val="single" w:sz="8" w:space="0" w:color="000000"/>
                        </w:tcBorders>
                      </w:tcPr>
                      <w:p w:rsidR="009F6637" w:rsidRDefault="009F663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9F6637" w:rsidRDefault="009F663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proofErr w:type="spellStart"/>
      <w:r w:rsidR="009F6637" w:rsidRPr="00DB01B5">
        <w:t>Подаци</w:t>
      </w:r>
      <w:proofErr w:type="spellEnd"/>
      <w:r w:rsidR="009F6637" w:rsidRPr="00DB01B5">
        <w:t xml:space="preserve"> о </w:t>
      </w:r>
      <w:proofErr w:type="spellStart"/>
      <w:r w:rsidR="009F6637" w:rsidRPr="00DB01B5">
        <w:t>подносиоцу</w:t>
      </w:r>
      <w:proofErr w:type="spellEnd"/>
      <w:r w:rsidR="009F6637" w:rsidRPr="00DB01B5">
        <w:t xml:space="preserve"> </w:t>
      </w:r>
      <w:proofErr w:type="spellStart"/>
      <w:r w:rsidR="009F6637" w:rsidRPr="00DB01B5">
        <w:t>пријаве</w:t>
      </w:r>
      <w:proofErr w:type="spellEnd"/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13"/>
        <w:gridCol w:w="5900"/>
      </w:tblGrid>
      <w:tr w:rsidR="009F6637" w:rsidRPr="00DB01B5">
        <w:trPr>
          <w:trHeight w:val="1104"/>
        </w:trPr>
        <w:tc>
          <w:tcPr>
            <w:tcW w:w="3313" w:type="dxa"/>
          </w:tcPr>
          <w:p w:rsidR="009F6637" w:rsidRPr="00DB01B5" w:rsidRDefault="009F6637">
            <w:pPr>
              <w:pStyle w:val="TableParagraph"/>
              <w:ind w:left="107" w:right="276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Пословно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име</w:t>
            </w:r>
            <w:proofErr w:type="spellEnd"/>
            <w:r w:rsidRPr="00DB01B5">
              <w:rPr>
                <w:sz w:val="24"/>
              </w:rPr>
              <w:t xml:space="preserve"> - </w:t>
            </w:r>
            <w:proofErr w:type="spellStart"/>
            <w:r w:rsidRPr="00DB01B5">
              <w:rPr>
                <w:sz w:val="24"/>
              </w:rPr>
              <w:t>Назив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правног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лица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односно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име</w:t>
            </w:r>
            <w:proofErr w:type="spellEnd"/>
            <w:r w:rsidRPr="00DB01B5">
              <w:rPr>
                <w:sz w:val="24"/>
              </w:rPr>
              <w:t xml:space="preserve"> и </w:t>
            </w:r>
            <w:proofErr w:type="spellStart"/>
            <w:r w:rsidRPr="00DB01B5">
              <w:rPr>
                <w:sz w:val="24"/>
              </w:rPr>
              <w:t>презиме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физичког</w:t>
            </w:r>
            <w:proofErr w:type="spellEnd"/>
          </w:p>
          <w:p w:rsidR="009F6637" w:rsidRPr="00DB01B5" w:rsidRDefault="009F66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лица</w:t>
            </w:r>
            <w:proofErr w:type="spellEnd"/>
            <w:r w:rsidRPr="00DB01B5">
              <w:rPr>
                <w:sz w:val="24"/>
              </w:rPr>
              <w:t>/</w:t>
            </w:r>
            <w:proofErr w:type="spellStart"/>
            <w:r w:rsidRPr="00DB01B5">
              <w:rPr>
                <w:sz w:val="24"/>
              </w:rPr>
              <w:t>предузетника</w:t>
            </w:r>
            <w:proofErr w:type="spellEnd"/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4"/>
              </w:rPr>
            </w:pPr>
          </w:p>
        </w:tc>
      </w:tr>
      <w:tr w:rsidR="009F6637" w:rsidRPr="00DB01B5">
        <w:trPr>
          <w:trHeight w:val="551"/>
        </w:trPr>
        <w:tc>
          <w:tcPr>
            <w:tcW w:w="3313" w:type="dxa"/>
          </w:tcPr>
          <w:p w:rsidR="009F6637" w:rsidRPr="00DB01B5" w:rsidRDefault="009F66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Име</w:t>
            </w:r>
            <w:proofErr w:type="spellEnd"/>
            <w:r w:rsidRPr="00DB01B5">
              <w:rPr>
                <w:sz w:val="24"/>
              </w:rPr>
              <w:t xml:space="preserve"> и </w:t>
            </w:r>
            <w:proofErr w:type="spellStart"/>
            <w:r w:rsidRPr="00DB01B5">
              <w:rPr>
                <w:sz w:val="24"/>
              </w:rPr>
              <w:t>презиме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овлашћеног</w:t>
            </w:r>
            <w:proofErr w:type="spellEnd"/>
          </w:p>
          <w:p w:rsidR="009F6637" w:rsidRPr="00DB01B5" w:rsidRDefault="009F66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лица</w:t>
            </w:r>
            <w:proofErr w:type="spellEnd"/>
            <w:r w:rsidRPr="00DB01B5">
              <w:rPr>
                <w:sz w:val="24"/>
              </w:rPr>
              <w:t xml:space="preserve"> у </w:t>
            </w:r>
            <w:proofErr w:type="spellStart"/>
            <w:r w:rsidRPr="00DB01B5">
              <w:rPr>
                <w:sz w:val="24"/>
              </w:rPr>
              <w:t>правном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лицу</w:t>
            </w:r>
            <w:proofErr w:type="spellEnd"/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4"/>
              </w:rPr>
            </w:pPr>
          </w:p>
        </w:tc>
      </w:tr>
      <w:tr w:rsidR="009F6637" w:rsidRPr="00DB01B5">
        <w:trPr>
          <w:trHeight w:val="772"/>
        </w:trPr>
        <w:tc>
          <w:tcPr>
            <w:tcW w:w="3313" w:type="dxa"/>
          </w:tcPr>
          <w:p w:rsidR="009F6637" w:rsidRPr="00DB01B5" w:rsidRDefault="009F6637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9F6637" w:rsidRPr="00DB01B5" w:rsidRDefault="009F6637">
            <w:pPr>
              <w:pStyle w:val="TableParagraph"/>
              <w:ind w:left="107"/>
              <w:rPr>
                <w:sz w:val="24"/>
              </w:rPr>
            </w:pPr>
            <w:r w:rsidRPr="00DB01B5">
              <w:rPr>
                <w:sz w:val="24"/>
              </w:rPr>
              <w:t xml:space="preserve">ЈМБГ / </w:t>
            </w:r>
            <w:proofErr w:type="spellStart"/>
            <w:r w:rsidRPr="00DB01B5">
              <w:rPr>
                <w:sz w:val="24"/>
              </w:rPr>
              <w:t>Матични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број</w:t>
            </w:r>
            <w:proofErr w:type="spellEnd"/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4"/>
              </w:rPr>
            </w:pPr>
          </w:p>
        </w:tc>
      </w:tr>
      <w:tr w:rsidR="009F6637" w:rsidRPr="00DB01B5">
        <w:trPr>
          <w:trHeight w:val="719"/>
        </w:trPr>
        <w:tc>
          <w:tcPr>
            <w:tcW w:w="3313" w:type="dxa"/>
          </w:tcPr>
          <w:p w:rsidR="009F6637" w:rsidRPr="00DB01B5" w:rsidRDefault="009F6637">
            <w:pPr>
              <w:pStyle w:val="TableParagraph"/>
              <w:spacing w:before="215"/>
              <w:ind w:left="107"/>
              <w:rPr>
                <w:sz w:val="24"/>
              </w:rPr>
            </w:pPr>
            <w:r w:rsidRPr="00DB01B5">
              <w:rPr>
                <w:sz w:val="24"/>
              </w:rPr>
              <w:t>БПГ</w:t>
            </w:r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4"/>
              </w:rPr>
            </w:pPr>
          </w:p>
        </w:tc>
      </w:tr>
      <w:tr w:rsidR="009F6637" w:rsidRPr="00DB01B5">
        <w:trPr>
          <w:trHeight w:val="961"/>
        </w:trPr>
        <w:tc>
          <w:tcPr>
            <w:tcW w:w="3313" w:type="dxa"/>
          </w:tcPr>
          <w:p w:rsidR="009F6637" w:rsidRPr="00DB01B5" w:rsidRDefault="009F6637">
            <w:pPr>
              <w:pStyle w:val="TableParagraph"/>
              <w:spacing w:before="59"/>
              <w:ind w:left="107" w:right="276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Седиште</w:t>
            </w:r>
            <w:proofErr w:type="spellEnd"/>
            <w:r w:rsidRPr="00DB01B5">
              <w:rPr>
                <w:sz w:val="24"/>
              </w:rPr>
              <w:t xml:space="preserve">: </w:t>
            </w:r>
            <w:proofErr w:type="spellStart"/>
            <w:r w:rsidRPr="00DB01B5">
              <w:rPr>
                <w:sz w:val="24"/>
              </w:rPr>
              <w:t>улица</w:t>
            </w:r>
            <w:proofErr w:type="spellEnd"/>
            <w:r w:rsidRPr="00DB01B5">
              <w:rPr>
                <w:sz w:val="24"/>
              </w:rPr>
              <w:t xml:space="preserve"> и </w:t>
            </w:r>
            <w:proofErr w:type="spellStart"/>
            <w:r w:rsidRPr="00DB01B5">
              <w:rPr>
                <w:sz w:val="24"/>
              </w:rPr>
              <w:t>број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односно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адреса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физичког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лица</w:t>
            </w:r>
            <w:proofErr w:type="spellEnd"/>
            <w:r w:rsidRPr="00DB01B5">
              <w:rPr>
                <w:sz w:val="24"/>
              </w:rPr>
              <w:t>/</w:t>
            </w:r>
            <w:proofErr w:type="spellStart"/>
            <w:r w:rsidRPr="00DB01B5">
              <w:rPr>
                <w:sz w:val="24"/>
              </w:rPr>
              <w:t>предузетника</w:t>
            </w:r>
            <w:proofErr w:type="spellEnd"/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4"/>
              </w:rPr>
            </w:pPr>
          </w:p>
        </w:tc>
      </w:tr>
      <w:tr w:rsidR="009F6637" w:rsidRPr="00DB01B5">
        <w:trPr>
          <w:trHeight w:val="275"/>
        </w:trPr>
        <w:tc>
          <w:tcPr>
            <w:tcW w:w="3313" w:type="dxa"/>
          </w:tcPr>
          <w:p w:rsidR="009F6637" w:rsidRPr="00DB01B5" w:rsidRDefault="009F663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Општина</w:t>
            </w:r>
            <w:proofErr w:type="spellEnd"/>
            <w:r w:rsidRPr="00DB01B5">
              <w:rPr>
                <w:sz w:val="24"/>
              </w:rPr>
              <w:t>/</w:t>
            </w:r>
            <w:proofErr w:type="spellStart"/>
            <w:r w:rsidRPr="00DB01B5">
              <w:rPr>
                <w:sz w:val="24"/>
              </w:rPr>
              <w:t>Град</w:t>
            </w:r>
            <w:proofErr w:type="spellEnd"/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0"/>
              </w:rPr>
            </w:pPr>
          </w:p>
        </w:tc>
      </w:tr>
      <w:tr w:rsidR="009F6637" w:rsidRPr="00DB01B5">
        <w:trPr>
          <w:trHeight w:val="414"/>
        </w:trPr>
        <w:tc>
          <w:tcPr>
            <w:tcW w:w="3313" w:type="dxa"/>
            <w:vMerge w:val="restart"/>
          </w:tcPr>
          <w:p w:rsidR="009F6637" w:rsidRPr="00DB01B5" w:rsidRDefault="009F6637">
            <w:pPr>
              <w:pStyle w:val="TableParagraph"/>
              <w:spacing w:line="276" w:lineRule="exact"/>
              <w:ind w:left="107" w:right="1313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Телефон</w:t>
            </w:r>
            <w:proofErr w:type="spellEnd"/>
            <w:r w:rsidRPr="00DB01B5">
              <w:rPr>
                <w:sz w:val="24"/>
              </w:rPr>
              <w:t>/</w:t>
            </w:r>
            <w:proofErr w:type="spellStart"/>
            <w:r w:rsidRPr="00DB01B5">
              <w:rPr>
                <w:sz w:val="24"/>
              </w:rPr>
              <w:t>факс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Мобилни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телефон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овлашћеног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лица</w:t>
            </w:r>
            <w:proofErr w:type="spellEnd"/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4"/>
              </w:rPr>
            </w:pPr>
          </w:p>
        </w:tc>
      </w:tr>
      <w:tr w:rsidR="009F6637" w:rsidRPr="00DB01B5">
        <w:trPr>
          <w:trHeight w:val="412"/>
        </w:trPr>
        <w:tc>
          <w:tcPr>
            <w:tcW w:w="3313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4"/>
              </w:rPr>
            </w:pPr>
          </w:p>
        </w:tc>
      </w:tr>
      <w:tr w:rsidR="009F6637" w:rsidRPr="00DB01B5">
        <w:trPr>
          <w:trHeight w:val="277"/>
        </w:trPr>
        <w:tc>
          <w:tcPr>
            <w:tcW w:w="3313" w:type="dxa"/>
            <w:vMerge w:val="restart"/>
          </w:tcPr>
          <w:p w:rsidR="009F6637" w:rsidRPr="00DB01B5" w:rsidRDefault="009F6637">
            <w:pPr>
              <w:pStyle w:val="TableParagraph"/>
              <w:spacing w:before="2" w:line="276" w:lineRule="exact"/>
              <w:ind w:left="107" w:right="118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Назив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банке</w:t>
            </w:r>
            <w:proofErr w:type="spellEnd"/>
            <w:r w:rsidRPr="00DB01B5">
              <w:rPr>
                <w:sz w:val="24"/>
              </w:rPr>
              <w:t xml:space="preserve"> и </w:t>
            </w:r>
            <w:proofErr w:type="spellStart"/>
            <w:r w:rsidRPr="00DB01B5">
              <w:rPr>
                <w:sz w:val="24"/>
              </w:rPr>
              <w:t>број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наменског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рачуна</w:t>
            </w:r>
            <w:proofErr w:type="spellEnd"/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0"/>
              </w:rPr>
            </w:pPr>
          </w:p>
        </w:tc>
      </w:tr>
      <w:tr w:rsidR="009F6637" w:rsidRPr="00DB01B5">
        <w:trPr>
          <w:trHeight w:val="278"/>
        </w:trPr>
        <w:tc>
          <w:tcPr>
            <w:tcW w:w="3313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5900" w:type="dxa"/>
          </w:tcPr>
          <w:p w:rsidR="009F6637" w:rsidRPr="00DB01B5" w:rsidRDefault="009F6637">
            <w:pPr>
              <w:pStyle w:val="TableParagraph"/>
              <w:rPr>
                <w:sz w:val="20"/>
              </w:rPr>
            </w:pPr>
          </w:p>
        </w:tc>
      </w:tr>
      <w:tr w:rsidR="009F6637" w:rsidRPr="007C226F">
        <w:trPr>
          <w:trHeight w:val="827"/>
        </w:trPr>
        <w:tc>
          <w:tcPr>
            <w:tcW w:w="3313" w:type="dxa"/>
          </w:tcPr>
          <w:p w:rsidR="009F6637" w:rsidRDefault="009F6637">
            <w:pPr>
              <w:pStyle w:val="TableParagraph"/>
              <w:spacing w:line="270" w:lineRule="atLeast"/>
              <w:ind w:left="107" w:right="1024"/>
              <w:rPr>
                <w:sz w:val="24"/>
              </w:rPr>
            </w:pPr>
            <w:proofErr w:type="spellStart"/>
            <w:r>
              <w:rPr>
                <w:sz w:val="24"/>
              </w:rPr>
              <w:t>Тип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категорије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угостите</w:t>
            </w:r>
            <w:proofErr w:type="spellEnd"/>
            <w:r w:rsidR="008E0676">
              <w:rPr>
                <w:sz w:val="24"/>
                <w:lang/>
              </w:rPr>
              <w:t>љ</w:t>
            </w:r>
            <w:proofErr w:type="spellStart"/>
            <w:r>
              <w:rPr>
                <w:sz w:val="24"/>
              </w:rPr>
              <w:t>ског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објекта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домаћој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радиности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подстицаја</w:t>
            </w:r>
            <w:proofErr w:type="spellEnd"/>
          </w:p>
          <w:p w:rsidR="009F6637" w:rsidRPr="007C226F" w:rsidRDefault="009F6637">
            <w:pPr>
              <w:pStyle w:val="TableParagraph"/>
              <w:spacing w:line="270" w:lineRule="atLeast"/>
              <w:ind w:left="107" w:right="102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заокружити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900" w:type="dxa"/>
          </w:tcPr>
          <w:p w:rsidR="009F6637" w:rsidRDefault="009F6637" w:rsidP="007C226F">
            <w:pPr>
              <w:pStyle w:val="TableParagraph"/>
              <w:numPr>
                <w:ilvl w:val="0"/>
                <w:numId w:val="29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Соба</w:t>
            </w:r>
            <w:proofErr w:type="spellEnd"/>
          </w:p>
          <w:p w:rsidR="009F6637" w:rsidRDefault="009F6637" w:rsidP="007C226F">
            <w:pPr>
              <w:pStyle w:val="TableParagraph"/>
              <w:numPr>
                <w:ilvl w:val="0"/>
                <w:numId w:val="29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Апартман</w:t>
            </w:r>
            <w:proofErr w:type="spellEnd"/>
          </w:p>
          <w:p w:rsidR="009F6637" w:rsidRDefault="009F6637" w:rsidP="007C226F">
            <w:pPr>
              <w:pStyle w:val="TableParagraph"/>
              <w:numPr>
                <w:ilvl w:val="0"/>
                <w:numId w:val="29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Кућа</w:t>
            </w:r>
            <w:proofErr w:type="spellEnd"/>
          </w:p>
          <w:p w:rsidR="009F6637" w:rsidRPr="007C226F" w:rsidRDefault="009F6637" w:rsidP="007C226F">
            <w:pPr>
              <w:pStyle w:val="TableParagraph"/>
              <w:numPr>
                <w:ilvl w:val="0"/>
                <w:numId w:val="29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Сеоско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туристичко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домаћинство</w:t>
            </w:r>
            <w:proofErr w:type="spellEnd"/>
          </w:p>
        </w:tc>
      </w:tr>
      <w:tr w:rsidR="009F6637" w:rsidRPr="007C226F">
        <w:trPr>
          <w:trHeight w:val="828"/>
        </w:trPr>
        <w:tc>
          <w:tcPr>
            <w:tcW w:w="3313" w:type="dxa"/>
          </w:tcPr>
          <w:p w:rsidR="009F6637" w:rsidRPr="007C226F" w:rsidRDefault="009F6637">
            <w:pPr>
              <w:pStyle w:val="TableParagraph"/>
              <w:ind w:left="107" w:right="82"/>
              <w:rPr>
                <w:sz w:val="24"/>
              </w:rPr>
            </w:pPr>
            <w:proofErr w:type="spellStart"/>
            <w:r w:rsidRPr="007C226F">
              <w:rPr>
                <w:sz w:val="24"/>
              </w:rPr>
              <w:t>Место</w:t>
            </w:r>
            <w:proofErr w:type="spellEnd"/>
            <w:r w:rsidRPr="007C226F">
              <w:rPr>
                <w:sz w:val="24"/>
              </w:rPr>
              <w:t xml:space="preserve"> </w:t>
            </w:r>
            <w:proofErr w:type="spellStart"/>
            <w:r w:rsidRPr="007C226F">
              <w:rPr>
                <w:sz w:val="24"/>
              </w:rPr>
              <w:t>предметне</w:t>
            </w:r>
            <w:proofErr w:type="spellEnd"/>
            <w:r w:rsidRPr="007C226F">
              <w:rPr>
                <w:sz w:val="24"/>
              </w:rPr>
              <w:t xml:space="preserve"> </w:t>
            </w:r>
            <w:proofErr w:type="spellStart"/>
            <w:r w:rsidRPr="007C226F">
              <w:rPr>
                <w:sz w:val="24"/>
              </w:rPr>
              <w:t>инвестиције</w:t>
            </w:r>
            <w:proofErr w:type="spellEnd"/>
            <w:r w:rsidRPr="007C226F">
              <w:rPr>
                <w:sz w:val="24"/>
              </w:rPr>
              <w:t xml:space="preserve"> </w:t>
            </w:r>
            <w:proofErr w:type="spellStart"/>
            <w:r w:rsidRPr="007C226F">
              <w:rPr>
                <w:sz w:val="24"/>
              </w:rPr>
              <w:t>односно</w:t>
            </w:r>
            <w:proofErr w:type="spellEnd"/>
            <w:r w:rsidRPr="007C226F">
              <w:rPr>
                <w:sz w:val="24"/>
              </w:rPr>
              <w:t xml:space="preserve"> </w:t>
            </w:r>
            <w:proofErr w:type="spellStart"/>
            <w:r w:rsidRPr="007C226F">
              <w:rPr>
                <w:sz w:val="24"/>
              </w:rPr>
              <w:t>место</w:t>
            </w:r>
            <w:proofErr w:type="spellEnd"/>
            <w:r w:rsidRPr="007C226F">
              <w:rPr>
                <w:sz w:val="24"/>
              </w:rPr>
              <w:t xml:space="preserve"> </w:t>
            </w:r>
            <w:proofErr w:type="spellStart"/>
            <w:r w:rsidRPr="007C226F">
              <w:rPr>
                <w:sz w:val="24"/>
              </w:rPr>
              <w:t>обављања</w:t>
            </w:r>
            <w:proofErr w:type="spellEnd"/>
          </w:p>
          <w:p w:rsidR="009F6637" w:rsidRPr="007C226F" w:rsidRDefault="009F663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 w:rsidRPr="007C226F">
              <w:rPr>
                <w:sz w:val="24"/>
              </w:rPr>
              <w:t>подржане</w:t>
            </w:r>
            <w:proofErr w:type="spellEnd"/>
            <w:r w:rsidRPr="007C226F">
              <w:rPr>
                <w:sz w:val="24"/>
              </w:rPr>
              <w:t xml:space="preserve"> </w:t>
            </w:r>
            <w:proofErr w:type="spellStart"/>
            <w:r w:rsidRPr="007C226F">
              <w:rPr>
                <w:sz w:val="24"/>
              </w:rPr>
              <w:t>активности</w:t>
            </w:r>
            <w:proofErr w:type="spellEnd"/>
          </w:p>
        </w:tc>
        <w:tc>
          <w:tcPr>
            <w:tcW w:w="5900" w:type="dxa"/>
          </w:tcPr>
          <w:p w:rsidR="009F6637" w:rsidRPr="007C226F" w:rsidRDefault="009F6637">
            <w:pPr>
              <w:pStyle w:val="TableParagraph"/>
              <w:rPr>
                <w:sz w:val="24"/>
              </w:rPr>
            </w:pPr>
          </w:p>
        </w:tc>
      </w:tr>
    </w:tbl>
    <w:p w:rsidR="009F6637" w:rsidRPr="007C226F" w:rsidRDefault="009F6637">
      <w:pPr>
        <w:pStyle w:val="BodyText"/>
        <w:spacing w:before="3"/>
        <w:rPr>
          <w:b/>
          <w:sz w:val="23"/>
        </w:rPr>
      </w:pPr>
    </w:p>
    <w:p w:rsidR="009F6637" w:rsidRPr="00DB01B5" w:rsidRDefault="009F6637">
      <w:pPr>
        <w:jc w:val="both"/>
        <w:sectPr w:rsidR="009F6637" w:rsidRPr="00DB01B5">
          <w:footerReference w:type="default" r:id="rId8"/>
          <w:pgSz w:w="12240" w:h="15840"/>
          <w:pgMar w:top="1500" w:right="1300" w:bottom="1200" w:left="1300" w:header="0" w:footer="923" w:gutter="0"/>
          <w:cols w:space="720"/>
        </w:sectPr>
      </w:pPr>
    </w:p>
    <w:p w:rsidR="009F6637" w:rsidRPr="00DB01B5" w:rsidRDefault="009F6637" w:rsidP="00F8021A">
      <w:pPr>
        <w:pStyle w:val="BodyText"/>
        <w:ind w:left="116" w:right="113" w:firstLine="719"/>
        <w:jc w:val="both"/>
      </w:pPr>
      <w:r w:rsidRPr="007C226F">
        <w:lastRenderedPageBreak/>
        <w:t>У</w:t>
      </w:r>
      <w:r w:rsidRPr="007C226F">
        <w:rPr>
          <w:spacing w:val="-9"/>
        </w:rPr>
        <w:t xml:space="preserve"> </w:t>
      </w:r>
      <w:proofErr w:type="spellStart"/>
      <w:r w:rsidRPr="007C226F">
        <w:t>складу</w:t>
      </w:r>
      <w:proofErr w:type="spellEnd"/>
      <w:r w:rsidRPr="007C226F">
        <w:rPr>
          <w:spacing w:val="-13"/>
        </w:rPr>
        <w:t xml:space="preserve"> </w:t>
      </w:r>
      <w:proofErr w:type="spellStart"/>
      <w:r w:rsidRPr="007C226F">
        <w:t>са</w:t>
      </w:r>
      <w:proofErr w:type="spellEnd"/>
      <w:r w:rsidRPr="007C226F">
        <w:rPr>
          <w:spacing w:val="-11"/>
        </w:rPr>
        <w:t xml:space="preserve"> </w:t>
      </w:r>
      <w:proofErr w:type="spellStart"/>
      <w:r w:rsidRPr="007C226F">
        <w:t>планираном</w:t>
      </w:r>
      <w:proofErr w:type="spellEnd"/>
      <w:r w:rsidRPr="007C226F">
        <w:rPr>
          <w:spacing w:val="-9"/>
        </w:rPr>
        <w:t xml:space="preserve"> </w:t>
      </w:r>
      <w:proofErr w:type="spellStart"/>
      <w:r>
        <w:t>инвестицијом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Листе</w:t>
      </w:r>
      <w:proofErr w:type="spellEnd"/>
      <w:r w:rsidRPr="00DB01B5">
        <w:rPr>
          <w:spacing w:val="-10"/>
        </w:rPr>
        <w:t xml:space="preserve"> </w:t>
      </w:r>
      <w:proofErr w:type="spellStart"/>
      <w:r w:rsidRPr="00DB01B5">
        <w:t>прихватљивих</w:t>
      </w:r>
      <w:proofErr w:type="spellEnd"/>
      <w:r w:rsidRPr="00DB01B5">
        <w:t xml:space="preserve"> </w:t>
      </w:r>
      <w:proofErr w:type="spellStart"/>
      <w:r w:rsidRPr="00DB01B5">
        <w:t>инвестиција</w:t>
      </w:r>
      <w:proofErr w:type="spellEnd"/>
      <w:r w:rsidRPr="00DB01B5">
        <w:t xml:space="preserve"> и </w:t>
      </w:r>
      <w:proofErr w:type="spellStart"/>
      <w:r w:rsidRPr="00DB01B5">
        <w:t>трошкова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3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Конкурса</w:t>
      </w:r>
      <w:proofErr w:type="spellEnd"/>
      <w:r w:rsidRPr="00DB01B5">
        <w:t xml:space="preserve">, у </w:t>
      </w:r>
      <w:proofErr w:type="spellStart"/>
      <w:r w:rsidRPr="00DB01B5">
        <w:t>следећој</w:t>
      </w:r>
      <w:proofErr w:type="spellEnd"/>
      <w:r w:rsidRPr="00DB01B5">
        <w:t xml:space="preserve"> </w:t>
      </w:r>
      <w:proofErr w:type="spellStart"/>
      <w:r w:rsidRPr="00DB01B5">
        <w:t>табели</w:t>
      </w:r>
      <w:proofErr w:type="spellEnd"/>
      <w:r w:rsidRPr="00DB01B5">
        <w:t xml:space="preserve"> </w:t>
      </w:r>
      <w:proofErr w:type="spellStart"/>
      <w:r w:rsidRPr="00DB01B5">
        <w:t>навести</w:t>
      </w:r>
      <w:proofErr w:type="spellEnd"/>
      <w:r w:rsidRPr="00DB01B5">
        <w:rPr>
          <w:spacing w:val="-8"/>
        </w:rPr>
        <w:t xml:space="preserve"> </w:t>
      </w:r>
      <w:proofErr w:type="spellStart"/>
      <w:r w:rsidRPr="00DB01B5">
        <w:t>број</w:t>
      </w:r>
      <w:proofErr w:type="spellEnd"/>
      <w:r w:rsidRPr="00DB01B5">
        <w:rPr>
          <w:spacing w:val="-7"/>
        </w:rPr>
        <w:t xml:space="preserve"> </w:t>
      </w:r>
      <w:proofErr w:type="spellStart"/>
      <w:r w:rsidRPr="00DB01B5">
        <w:t>прихватљиве</w:t>
      </w:r>
      <w:proofErr w:type="spellEnd"/>
      <w:r w:rsidRPr="00DB01B5">
        <w:rPr>
          <w:spacing w:val="-10"/>
        </w:rPr>
        <w:t xml:space="preserve"> </w:t>
      </w:r>
      <w:proofErr w:type="spellStart"/>
      <w:r w:rsidRPr="00DB01B5">
        <w:t>инвестиције</w:t>
      </w:r>
      <w:proofErr w:type="spellEnd"/>
      <w:r w:rsidRPr="00DB01B5">
        <w:rPr>
          <w:spacing w:val="-11"/>
        </w:rPr>
        <w:t xml:space="preserve"> </w:t>
      </w:r>
      <w:r w:rsidRPr="00DB01B5">
        <w:t>и</w:t>
      </w:r>
      <w:r w:rsidRPr="00DB01B5">
        <w:rPr>
          <w:spacing w:val="-8"/>
        </w:rPr>
        <w:t xml:space="preserve"> </w:t>
      </w:r>
      <w:proofErr w:type="spellStart"/>
      <w:r w:rsidRPr="00DB01B5">
        <w:t>прихватљивих</w:t>
      </w:r>
      <w:proofErr w:type="spellEnd"/>
      <w:r w:rsidRPr="00DB01B5">
        <w:rPr>
          <w:spacing w:val="-6"/>
        </w:rPr>
        <w:t xml:space="preserve"> </w:t>
      </w:r>
      <w:proofErr w:type="spellStart"/>
      <w:r w:rsidRPr="00DB01B5">
        <w:t>трошкова</w:t>
      </w:r>
      <w:proofErr w:type="spellEnd"/>
      <w:r w:rsidRPr="00DB01B5">
        <w:t>,</w:t>
      </w:r>
      <w:r w:rsidRPr="00DB01B5">
        <w:rPr>
          <w:spacing w:val="-9"/>
        </w:rPr>
        <w:t xml:space="preserve"> </w:t>
      </w:r>
      <w:r w:rsidRPr="00DB01B5">
        <w:t>а</w:t>
      </w:r>
      <w:r w:rsidRPr="00DB01B5">
        <w:rPr>
          <w:spacing w:val="-7"/>
        </w:rPr>
        <w:t xml:space="preserve"> </w:t>
      </w:r>
      <w:r w:rsidRPr="00DB01B5">
        <w:t>у</w:t>
      </w:r>
      <w:r w:rsidRPr="00DB01B5">
        <w:rPr>
          <w:spacing w:val="-11"/>
        </w:rPr>
        <w:t xml:space="preserve"> </w:t>
      </w:r>
      <w:proofErr w:type="spellStart"/>
      <w:r w:rsidRPr="00DB01B5">
        <w:t>предвиђеним</w:t>
      </w:r>
      <w:proofErr w:type="spellEnd"/>
      <w:r w:rsidRPr="00DB01B5">
        <w:rPr>
          <w:spacing w:val="-11"/>
        </w:rPr>
        <w:t xml:space="preserve"> </w:t>
      </w:r>
      <w:proofErr w:type="spellStart"/>
      <w:r w:rsidRPr="00DB01B5">
        <w:t>пољима</w:t>
      </w:r>
      <w:proofErr w:type="spellEnd"/>
      <w:r w:rsidRPr="00DB01B5">
        <w:t xml:space="preserve"> </w:t>
      </w:r>
      <w:proofErr w:type="spellStart"/>
      <w:r w:rsidRPr="00DB01B5">
        <w:t>унети</w:t>
      </w:r>
      <w:proofErr w:type="spellEnd"/>
      <w:r w:rsidRPr="00DB01B5">
        <w:t xml:space="preserve"> </w:t>
      </w:r>
      <w:proofErr w:type="spellStart"/>
      <w:r w:rsidRPr="00DB01B5">
        <w:t>укупне</w:t>
      </w:r>
      <w:proofErr w:type="spellEnd"/>
      <w:r w:rsidRPr="00DB01B5">
        <w:t xml:space="preserve"> </w:t>
      </w:r>
      <w:proofErr w:type="spellStart"/>
      <w:r w:rsidRPr="00DB01B5">
        <w:t>износе</w:t>
      </w:r>
      <w:proofErr w:type="spellEnd"/>
      <w:r w:rsidRPr="00DB01B5">
        <w:t xml:space="preserve"> </w:t>
      </w:r>
      <w:proofErr w:type="spellStart"/>
      <w:r w:rsidRPr="00DB01B5">
        <w:t>инвестиције</w:t>
      </w:r>
      <w:proofErr w:type="spellEnd"/>
      <w:r w:rsidRPr="00DB01B5">
        <w:t xml:space="preserve"> и </w:t>
      </w:r>
      <w:proofErr w:type="spellStart"/>
      <w:r w:rsidRPr="00DB01B5">
        <w:t>тражене</w:t>
      </w:r>
      <w:proofErr w:type="spellEnd"/>
      <w:r w:rsidRPr="00DB01B5">
        <w:t xml:space="preserve"> </w:t>
      </w:r>
      <w:proofErr w:type="spellStart"/>
      <w:r w:rsidRPr="00DB01B5">
        <w:t>износе</w:t>
      </w:r>
      <w:proofErr w:type="spellEnd"/>
      <w:r w:rsidRPr="00DB01B5">
        <w:t xml:space="preserve"> </w:t>
      </w:r>
      <w:proofErr w:type="spellStart"/>
      <w:r w:rsidRPr="00DB01B5">
        <w:t>подстицаја</w:t>
      </w:r>
      <w:proofErr w:type="spellEnd"/>
      <w:r w:rsidRPr="00DB01B5">
        <w:t xml:space="preserve"> </w:t>
      </w:r>
      <w:proofErr w:type="spellStart"/>
      <w:r w:rsidRPr="00DB01B5">
        <w:t>без</w:t>
      </w:r>
      <w:proofErr w:type="spellEnd"/>
      <w:r w:rsidRPr="00DB01B5">
        <w:t xml:space="preserve"> ПДВ-а у</w:t>
      </w:r>
      <w:r w:rsidRPr="00DB01B5">
        <w:rPr>
          <w:spacing w:val="-17"/>
        </w:rPr>
        <w:t xml:space="preserve"> </w:t>
      </w:r>
      <w:proofErr w:type="spellStart"/>
      <w:r w:rsidRPr="00DB01B5">
        <w:t>динарима</w:t>
      </w:r>
      <w:proofErr w:type="spellEnd"/>
      <w:r w:rsidRPr="00DB01B5">
        <w:t>.</w:t>
      </w:r>
    </w:p>
    <w:p w:rsidR="009F6637" w:rsidRPr="00DB01B5" w:rsidRDefault="009F6637">
      <w:pPr>
        <w:pStyle w:val="BodyText"/>
        <w:spacing w:before="8"/>
        <w:rPr>
          <w:sz w:val="16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22"/>
        <w:gridCol w:w="1486"/>
        <w:gridCol w:w="1951"/>
        <w:gridCol w:w="1855"/>
      </w:tblGrid>
      <w:tr w:rsidR="009F6637" w:rsidRPr="00DB01B5">
        <w:trPr>
          <w:trHeight w:val="902"/>
        </w:trPr>
        <w:tc>
          <w:tcPr>
            <w:tcW w:w="1322" w:type="dxa"/>
            <w:shd w:val="clear" w:color="auto" w:fill="B3B3B3"/>
          </w:tcPr>
          <w:p w:rsidR="009F6637" w:rsidRPr="00DB01B5" w:rsidRDefault="009F6637">
            <w:pPr>
              <w:pStyle w:val="TableParagraph"/>
              <w:rPr>
                <w:sz w:val="29"/>
              </w:rPr>
            </w:pPr>
          </w:p>
          <w:p w:rsidR="009F6637" w:rsidRPr="00DB01B5" w:rsidRDefault="009F6637">
            <w:pPr>
              <w:pStyle w:val="TableParagraph"/>
              <w:ind w:left="330"/>
              <w:rPr>
                <w:b/>
                <w:sz w:val="20"/>
              </w:rPr>
            </w:pPr>
            <w:proofErr w:type="spellStart"/>
            <w:r w:rsidRPr="00DB01B5">
              <w:rPr>
                <w:b/>
                <w:sz w:val="20"/>
              </w:rPr>
              <w:t>Сектор</w:t>
            </w:r>
            <w:proofErr w:type="spellEnd"/>
          </w:p>
        </w:tc>
        <w:tc>
          <w:tcPr>
            <w:tcW w:w="1486" w:type="dxa"/>
            <w:shd w:val="clear" w:color="auto" w:fill="B3B3B3"/>
          </w:tcPr>
          <w:p w:rsidR="009F6637" w:rsidRPr="00DB01B5" w:rsidRDefault="009F6637">
            <w:pPr>
              <w:pStyle w:val="TableParagraph"/>
              <w:rPr>
                <w:sz w:val="19"/>
              </w:rPr>
            </w:pPr>
          </w:p>
          <w:p w:rsidR="009F6637" w:rsidRPr="00DB01B5" w:rsidRDefault="009F6637">
            <w:pPr>
              <w:pStyle w:val="TableParagraph"/>
              <w:ind w:left="110"/>
              <w:rPr>
                <w:b/>
                <w:sz w:val="20"/>
              </w:rPr>
            </w:pPr>
            <w:proofErr w:type="spellStart"/>
            <w:r w:rsidRPr="00DB01B5">
              <w:rPr>
                <w:b/>
                <w:w w:val="95"/>
                <w:sz w:val="20"/>
              </w:rPr>
              <w:t>Прихватљива</w:t>
            </w:r>
            <w:proofErr w:type="spellEnd"/>
            <w:r w:rsidRPr="00DB01B5">
              <w:rPr>
                <w:b/>
                <w:w w:val="95"/>
                <w:sz w:val="20"/>
              </w:rPr>
              <w:t xml:space="preserve"> </w:t>
            </w:r>
            <w:proofErr w:type="spellStart"/>
            <w:r w:rsidRPr="00DB01B5">
              <w:rPr>
                <w:b/>
                <w:sz w:val="20"/>
              </w:rPr>
              <w:t>инвестиција</w:t>
            </w:r>
            <w:proofErr w:type="spellEnd"/>
          </w:p>
        </w:tc>
        <w:tc>
          <w:tcPr>
            <w:tcW w:w="1951" w:type="dxa"/>
            <w:shd w:val="clear" w:color="auto" w:fill="B3B3B3"/>
          </w:tcPr>
          <w:p w:rsidR="009F6637" w:rsidRPr="00DB01B5" w:rsidRDefault="009F6637">
            <w:pPr>
              <w:pStyle w:val="TableParagraph"/>
              <w:rPr>
                <w:sz w:val="19"/>
              </w:rPr>
            </w:pPr>
          </w:p>
          <w:p w:rsidR="009F6637" w:rsidRPr="00DB01B5" w:rsidRDefault="009F6637">
            <w:pPr>
              <w:pStyle w:val="TableParagraph"/>
              <w:ind w:left="629" w:hanging="238"/>
              <w:rPr>
                <w:b/>
                <w:sz w:val="20"/>
              </w:rPr>
            </w:pPr>
            <w:proofErr w:type="spellStart"/>
            <w:r w:rsidRPr="00DB01B5">
              <w:rPr>
                <w:b/>
                <w:w w:val="95"/>
                <w:sz w:val="20"/>
              </w:rPr>
              <w:t>Прихватљив</w:t>
            </w:r>
            <w:proofErr w:type="spellEnd"/>
            <w:r w:rsidRPr="00DB01B5">
              <w:rPr>
                <w:b/>
                <w:w w:val="95"/>
                <w:sz w:val="20"/>
              </w:rPr>
              <w:t xml:space="preserve"> </w:t>
            </w:r>
            <w:proofErr w:type="spellStart"/>
            <w:r w:rsidRPr="00DB01B5">
              <w:rPr>
                <w:b/>
                <w:sz w:val="20"/>
              </w:rPr>
              <w:t>трошак</w:t>
            </w:r>
            <w:proofErr w:type="spellEnd"/>
          </w:p>
        </w:tc>
        <w:tc>
          <w:tcPr>
            <w:tcW w:w="1855" w:type="dxa"/>
            <w:shd w:val="clear" w:color="auto" w:fill="B3B3B3"/>
          </w:tcPr>
          <w:p w:rsidR="009F6637" w:rsidRPr="00DB01B5" w:rsidRDefault="009F6637">
            <w:pPr>
              <w:pStyle w:val="TableParagraph"/>
              <w:spacing w:before="103"/>
              <w:ind w:left="368" w:right="357" w:hanging="3"/>
              <w:jc w:val="center"/>
              <w:rPr>
                <w:b/>
                <w:sz w:val="20"/>
              </w:rPr>
            </w:pPr>
            <w:proofErr w:type="spellStart"/>
            <w:r w:rsidRPr="00DB01B5">
              <w:rPr>
                <w:b/>
                <w:sz w:val="20"/>
              </w:rPr>
              <w:t>Износ</w:t>
            </w:r>
            <w:proofErr w:type="spellEnd"/>
            <w:r w:rsidRPr="00DB01B5">
              <w:rPr>
                <w:b/>
                <w:sz w:val="20"/>
              </w:rPr>
              <w:t xml:space="preserve"> </w:t>
            </w:r>
            <w:proofErr w:type="spellStart"/>
            <w:r w:rsidRPr="00DB01B5">
              <w:rPr>
                <w:b/>
                <w:w w:val="95"/>
                <w:sz w:val="20"/>
              </w:rPr>
              <w:t>инвестиције</w:t>
            </w:r>
            <w:proofErr w:type="spellEnd"/>
            <w:r w:rsidRPr="00DB01B5">
              <w:rPr>
                <w:b/>
                <w:w w:val="95"/>
                <w:sz w:val="20"/>
              </w:rPr>
              <w:t xml:space="preserve"> </w:t>
            </w:r>
            <w:r w:rsidRPr="00DB01B5">
              <w:rPr>
                <w:b/>
                <w:sz w:val="20"/>
              </w:rPr>
              <w:t>(РСД)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без</w:t>
            </w:r>
            <w:proofErr w:type="spellEnd"/>
            <w:r>
              <w:rPr>
                <w:b/>
                <w:sz w:val="20"/>
              </w:rPr>
              <w:t xml:space="preserve"> ПДВ-а</w:t>
            </w:r>
          </w:p>
        </w:tc>
      </w:tr>
      <w:tr w:rsidR="009F6637" w:rsidRPr="00DB01B5">
        <w:trPr>
          <w:trHeight w:val="366"/>
        </w:trPr>
        <w:tc>
          <w:tcPr>
            <w:tcW w:w="1322" w:type="dxa"/>
            <w:vMerge w:val="restart"/>
            <w:tcBorders>
              <w:top w:val="nil"/>
            </w:tcBorders>
          </w:tcPr>
          <w:p w:rsidR="009F6637" w:rsidRPr="008E0676" w:rsidRDefault="008E0676">
            <w:pPr>
              <w:rPr>
                <w:sz w:val="2"/>
                <w:szCs w:val="2"/>
                <w:lang/>
              </w:rPr>
            </w:pPr>
            <w:r>
              <w:rPr>
                <w:sz w:val="2"/>
                <w:szCs w:val="2"/>
                <w:lang/>
              </w:rPr>
              <w:t>111</w:t>
            </w:r>
          </w:p>
        </w:tc>
        <w:tc>
          <w:tcPr>
            <w:tcW w:w="1486" w:type="dxa"/>
            <w:vMerge w:val="restart"/>
          </w:tcPr>
          <w:p w:rsidR="009F6637" w:rsidRPr="008E0676" w:rsidRDefault="008E0676">
            <w:pPr>
              <w:pStyle w:val="TableParagraph"/>
              <w:spacing w:before="191"/>
              <w:ind w:left="640" w:right="628"/>
              <w:jc w:val="center"/>
              <w:rPr>
                <w:b/>
                <w:sz w:val="20"/>
                <w:lang/>
              </w:rPr>
            </w:pPr>
            <w:r>
              <w:rPr>
                <w:b/>
                <w:sz w:val="20"/>
                <w:lang/>
              </w:rPr>
              <w:t>1</w:t>
            </w: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1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9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2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6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3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9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 w:val="restart"/>
          </w:tcPr>
          <w:p w:rsidR="009F6637" w:rsidRPr="008E0676" w:rsidRDefault="008E0676" w:rsidP="008E0676">
            <w:pPr>
              <w:pStyle w:val="TableParagraph"/>
              <w:spacing w:before="194"/>
              <w:ind w:right="628"/>
              <w:rPr>
                <w:b/>
                <w:sz w:val="20"/>
                <w:lang/>
              </w:rPr>
            </w:pPr>
            <w:r>
              <w:rPr>
                <w:lang/>
              </w:rPr>
              <w:t xml:space="preserve">            </w:t>
            </w:r>
            <w:r>
              <w:rPr>
                <w:b/>
                <w:sz w:val="20"/>
                <w:lang/>
              </w:rPr>
              <w:t>2</w:t>
            </w: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1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7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3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2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6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 w:val="restart"/>
          </w:tcPr>
          <w:p w:rsidR="009F6637" w:rsidRPr="00DB01B5" w:rsidRDefault="009F6637">
            <w:pPr>
              <w:pStyle w:val="TableParagraph"/>
            </w:pPr>
          </w:p>
          <w:p w:rsidR="009F6637" w:rsidRPr="008E0676" w:rsidRDefault="008E0676">
            <w:pPr>
              <w:pStyle w:val="TableParagraph"/>
              <w:spacing w:before="191"/>
              <w:ind w:left="640" w:right="628"/>
              <w:jc w:val="center"/>
              <w:rPr>
                <w:b/>
                <w:sz w:val="20"/>
                <w:lang/>
              </w:rPr>
            </w:pPr>
            <w:r>
              <w:rPr>
                <w:b/>
                <w:sz w:val="20"/>
                <w:lang/>
              </w:rPr>
              <w:t>3</w:t>
            </w: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1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9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9F6637" w:rsidRPr="008E0676" w:rsidRDefault="008E0676" w:rsidP="00C71AD6">
            <w:pPr>
              <w:pStyle w:val="TableParagraph"/>
              <w:spacing w:before="62"/>
              <w:rPr>
                <w:sz w:val="20"/>
                <w:lang/>
              </w:rPr>
            </w:pPr>
            <w:r>
              <w:rPr>
                <w:sz w:val="20"/>
                <w:lang/>
              </w:rPr>
              <w:t xml:space="preserve">                 2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6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9F6637" w:rsidRPr="008E0676" w:rsidRDefault="008E0676" w:rsidP="00C71AD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3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9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 w:val="restart"/>
          </w:tcPr>
          <w:p w:rsidR="008E0676" w:rsidRDefault="008E0676">
            <w:pPr>
              <w:pStyle w:val="TableParagraph"/>
              <w:ind w:left="640" w:right="628"/>
              <w:jc w:val="center"/>
              <w:rPr>
                <w:b/>
                <w:sz w:val="20"/>
                <w:lang/>
              </w:rPr>
            </w:pPr>
          </w:p>
          <w:p w:rsidR="008E0676" w:rsidRDefault="008E0676">
            <w:pPr>
              <w:pStyle w:val="TableParagraph"/>
              <w:ind w:left="640" w:right="628"/>
              <w:jc w:val="center"/>
              <w:rPr>
                <w:b/>
                <w:sz w:val="20"/>
                <w:lang/>
              </w:rPr>
            </w:pPr>
          </w:p>
          <w:p w:rsidR="008E0676" w:rsidRDefault="008E0676">
            <w:pPr>
              <w:pStyle w:val="TableParagraph"/>
              <w:ind w:left="640" w:right="628"/>
              <w:jc w:val="center"/>
              <w:rPr>
                <w:b/>
                <w:sz w:val="20"/>
                <w:lang/>
              </w:rPr>
            </w:pPr>
          </w:p>
          <w:p w:rsidR="009F6637" w:rsidRPr="008E0676" w:rsidRDefault="008E0676">
            <w:pPr>
              <w:pStyle w:val="TableParagraph"/>
              <w:ind w:left="640" w:right="628"/>
              <w:jc w:val="center"/>
              <w:rPr>
                <w:b/>
                <w:sz w:val="20"/>
                <w:lang/>
              </w:rPr>
            </w:pPr>
            <w:r>
              <w:rPr>
                <w:b/>
                <w:sz w:val="20"/>
                <w:lang/>
              </w:rPr>
              <w:t>4</w:t>
            </w: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1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6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2</w:t>
            </w: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8E0676" w:rsidRPr="00DB01B5">
        <w:trPr>
          <w:trHeight w:val="369"/>
        </w:trPr>
        <w:tc>
          <w:tcPr>
            <w:tcW w:w="1322" w:type="dxa"/>
            <w:vMerge/>
            <w:tcBorders>
              <w:top w:val="nil"/>
            </w:tcBorders>
          </w:tcPr>
          <w:p w:rsidR="008E0676" w:rsidRPr="00DB01B5" w:rsidRDefault="008E0676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8E0676" w:rsidRPr="00DB01B5" w:rsidRDefault="008E0676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8E0676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3</w:t>
            </w:r>
          </w:p>
        </w:tc>
        <w:tc>
          <w:tcPr>
            <w:tcW w:w="1855" w:type="dxa"/>
          </w:tcPr>
          <w:p w:rsidR="008E0676" w:rsidRPr="00DB01B5" w:rsidRDefault="008E0676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9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9F6637" w:rsidRPr="008E0676" w:rsidRDefault="008E0676">
            <w:pPr>
              <w:pStyle w:val="TableParagraph"/>
              <w:spacing w:before="62"/>
              <w:ind w:left="859"/>
              <w:rPr>
                <w:sz w:val="20"/>
                <w:lang/>
              </w:rPr>
            </w:pPr>
            <w:r>
              <w:rPr>
                <w:sz w:val="20"/>
                <w:lang/>
              </w:rPr>
              <w:t>4</w:t>
            </w:r>
          </w:p>
        </w:tc>
        <w:tc>
          <w:tcPr>
            <w:tcW w:w="1855" w:type="dxa"/>
          </w:tcPr>
          <w:p w:rsidR="008E0676" w:rsidRPr="00DB01B5" w:rsidRDefault="008E0676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59"/>
        </w:trPr>
        <w:tc>
          <w:tcPr>
            <w:tcW w:w="4759" w:type="dxa"/>
            <w:gridSpan w:val="3"/>
            <w:shd w:val="clear" w:color="auto" w:fill="DBE4F0"/>
          </w:tcPr>
          <w:p w:rsidR="009F6637" w:rsidRPr="00DB01B5" w:rsidRDefault="009F6637">
            <w:pPr>
              <w:pStyle w:val="TableParagraph"/>
              <w:spacing w:before="62"/>
              <w:ind w:left="1197"/>
              <w:rPr>
                <w:b/>
                <w:sz w:val="20"/>
              </w:rPr>
            </w:pPr>
            <w:proofErr w:type="spellStart"/>
            <w:r w:rsidRPr="00DB01B5">
              <w:rPr>
                <w:b/>
                <w:sz w:val="20"/>
              </w:rPr>
              <w:t>Укупно</w:t>
            </w:r>
            <w:proofErr w:type="spellEnd"/>
            <w:r w:rsidRPr="00DB01B5">
              <w:rPr>
                <w:b/>
                <w:sz w:val="20"/>
              </w:rPr>
              <w:t xml:space="preserve"> </w:t>
            </w:r>
            <w:proofErr w:type="spellStart"/>
            <w:r w:rsidRPr="00DB01B5">
              <w:rPr>
                <w:b/>
                <w:sz w:val="20"/>
              </w:rPr>
              <w:t>за</w:t>
            </w:r>
            <w:proofErr w:type="spellEnd"/>
            <w:r w:rsidRPr="00DB01B5">
              <w:rPr>
                <w:b/>
                <w:sz w:val="20"/>
              </w:rPr>
              <w:t xml:space="preserve"> </w:t>
            </w:r>
            <w:proofErr w:type="spellStart"/>
            <w:r w:rsidRPr="00DB01B5">
              <w:rPr>
                <w:b/>
                <w:sz w:val="20"/>
              </w:rPr>
              <w:t>сектор</w:t>
            </w:r>
            <w:proofErr w:type="spellEnd"/>
            <w:r w:rsidRPr="00DB01B5">
              <w:rPr>
                <w:b/>
                <w:sz w:val="20"/>
              </w:rPr>
              <w:t xml:space="preserve"> 1. (РСД)</w:t>
            </w:r>
          </w:p>
        </w:tc>
        <w:tc>
          <w:tcPr>
            <w:tcW w:w="1855" w:type="dxa"/>
            <w:shd w:val="clear" w:color="auto" w:fill="DBE4F0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57"/>
        </w:trPr>
        <w:tc>
          <w:tcPr>
            <w:tcW w:w="1322" w:type="dxa"/>
            <w:vMerge w:val="restart"/>
          </w:tcPr>
          <w:p w:rsidR="009F6637" w:rsidRPr="00DB01B5" w:rsidRDefault="009F6637">
            <w:pPr>
              <w:pStyle w:val="TableParagraph"/>
              <w:spacing w:before="179"/>
              <w:ind w:left="566" w:right="556"/>
              <w:jc w:val="center"/>
              <w:rPr>
                <w:b/>
                <w:sz w:val="20"/>
              </w:rPr>
            </w:pPr>
          </w:p>
        </w:tc>
        <w:tc>
          <w:tcPr>
            <w:tcW w:w="1486" w:type="dxa"/>
          </w:tcPr>
          <w:p w:rsidR="009F6637" w:rsidRPr="00DB01B5" w:rsidRDefault="009F6637">
            <w:pPr>
              <w:pStyle w:val="TableParagraph"/>
              <w:spacing w:line="228" w:lineRule="exact"/>
              <w:ind w:left="640" w:right="628"/>
              <w:jc w:val="center"/>
              <w:rPr>
                <w:b/>
                <w:sz w:val="20"/>
              </w:rPr>
            </w:pPr>
          </w:p>
        </w:tc>
        <w:tc>
          <w:tcPr>
            <w:tcW w:w="1951" w:type="dxa"/>
          </w:tcPr>
          <w:p w:rsidR="009F6637" w:rsidRPr="00DB01B5" w:rsidRDefault="009F6637">
            <w:pPr>
              <w:pStyle w:val="TableParagraph"/>
              <w:spacing w:before="58"/>
              <w:ind w:left="859"/>
              <w:rPr>
                <w:sz w:val="20"/>
              </w:rPr>
            </w:pP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59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 w:val="restart"/>
          </w:tcPr>
          <w:p w:rsidR="009F6637" w:rsidRPr="00DB01B5" w:rsidRDefault="009F6637">
            <w:pPr>
              <w:pStyle w:val="TableParagraph"/>
              <w:ind w:left="640" w:right="628"/>
              <w:jc w:val="center"/>
              <w:rPr>
                <w:b/>
                <w:sz w:val="20"/>
              </w:rPr>
            </w:pPr>
          </w:p>
        </w:tc>
        <w:tc>
          <w:tcPr>
            <w:tcW w:w="1951" w:type="dxa"/>
          </w:tcPr>
          <w:p w:rsidR="009F6637" w:rsidRPr="00DB01B5" w:rsidRDefault="009F6637">
            <w:pPr>
              <w:pStyle w:val="TableParagraph"/>
              <w:spacing w:before="60"/>
              <w:ind w:left="859"/>
              <w:rPr>
                <w:sz w:val="20"/>
              </w:rPr>
            </w:pP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59"/>
        </w:trPr>
        <w:tc>
          <w:tcPr>
            <w:tcW w:w="1322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9F6637" w:rsidRPr="00DB01B5" w:rsidRDefault="009F6637"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 w:rsidR="009F6637" w:rsidRPr="00DB01B5" w:rsidRDefault="009F6637">
            <w:pPr>
              <w:pStyle w:val="TableParagraph"/>
              <w:spacing w:before="58"/>
              <w:ind w:left="859"/>
              <w:rPr>
                <w:sz w:val="20"/>
              </w:rPr>
            </w:pPr>
          </w:p>
        </w:tc>
        <w:tc>
          <w:tcPr>
            <w:tcW w:w="1855" w:type="dxa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59"/>
        </w:trPr>
        <w:tc>
          <w:tcPr>
            <w:tcW w:w="4759" w:type="dxa"/>
            <w:gridSpan w:val="3"/>
            <w:shd w:val="clear" w:color="auto" w:fill="DBE4F0"/>
          </w:tcPr>
          <w:p w:rsidR="009F6637" w:rsidRPr="00DB01B5" w:rsidRDefault="009F6637">
            <w:pPr>
              <w:pStyle w:val="TableParagraph"/>
              <w:spacing w:before="62"/>
              <w:ind w:left="1197"/>
              <w:rPr>
                <w:b/>
                <w:sz w:val="20"/>
              </w:rPr>
            </w:pPr>
          </w:p>
        </w:tc>
        <w:tc>
          <w:tcPr>
            <w:tcW w:w="1855" w:type="dxa"/>
            <w:shd w:val="clear" w:color="auto" w:fill="DBE4F0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  <w:tr w:rsidR="009F6637" w:rsidRPr="00DB01B5">
        <w:trPr>
          <w:trHeight w:val="360"/>
        </w:trPr>
        <w:tc>
          <w:tcPr>
            <w:tcW w:w="4759" w:type="dxa"/>
            <w:gridSpan w:val="3"/>
            <w:shd w:val="clear" w:color="auto" w:fill="DBE4F0"/>
          </w:tcPr>
          <w:p w:rsidR="009F6637" w:rsidRPr="00DB01B5" w:rsidRDefault="009F6637">
            <w:pPr>
              <w:pStyle w:val="TableParagraph"/>
              <w:spacing w:before="62"/>
              <w:ind w:left="1610" w:right="1605"/>
              <w:jc w:val="center"/>
              <w:rPr>
                <w:b/>
                <w:sz w:val="20"/>
              </w:rPr>
            </w:pPr>
            <w:r w:rsidRPr="00DB01B5">
              <w:rPr>
                <w:b/>
                <w:sz w:val="20"/>
              </w:rPr>
              <w:t>УКУПНО (РСД)</w:t>
            </w:r>
          </w:p>
        </w:tc>
        <w:tc>
          <w:tcPr>
            <w:tcW w:w="1855" w:type="dxa"/>
            <w:shd w:val="clear" w:color="auto" w:fill="DBE4F0"/>
          </w:tcPr>
          <w:p w:rsidR="009F6637" w:rsidRPr="00DB01B5" w:rsidRDefault="009F6637">
            <w:pPr>
              <w:pStyle w:val="TableParagraph"/>
              <w:rPr>
                <w:sz w:val="18"/>
              </w:rPr>
            </w:pPr>
          </w:p>
        </w:tc>
      </w:tr>
    </w:tbl>
    <w:p w:rsidR="009F6637" w:rsidRPr="00DB01B5" w:rsidRDefault="009F6637">
      <w:pPr>
        <w:rPr>
          <w:sz w:val="18"/>
        </w:rPr>
        <w:sectPr w:rsidR="009F6637" w:rsidRPr="00DB01B5">
          <w:pgSz w:w="12240" w:h="15840"/>
          <w:pgMar w:top="1500" w:right="1300" w:bottom="1120" w:left="1300" w:header="0" w:footer="923" w:gutter="0"/>
          <w:cols w:space="720"/>
        </w:sectPr>
      </w:pPr>
    </w:p>
    <w:p w:rsidR="009F6637" w:rsidRDefault="009F6637" w:rsidP="00C97382">
      <w:pPr>
        <w:pStyle w:val="BodyText"/>
        <w:jc w:val="center"/>
        <w:rPr>
          <w:sz w:val="28"/>
          <w:szCs w:val="28"/>
        </w:rPr>
      </w:pPr>
      <w:proofErr w:type="spellStart"/>
      <w:r w:rsidRPr="00C97382">
        <w:rPr>
          <w:sz w:val="28"/>
          <w:szCs w:val="28"/>
        </w:rPr>
        <w:lastRenderedPageBreak/>
        <w:t>Изјава</w:t>
      </w:r>
      <w:proofErr w:type="spellEnd"/>
      <w:r>
        <w:rPr>
          <w:sz w:val="28"/>
          <w:szCs w:val="28"/>
        </w:rPr>
        <w:t xml:space="preserve"> </w:t>
      </w:r>
      <w:r w:rsidRPr="00C97382">
        <w:rPr>
          <w:sz w:val="28"/>
          <w:szCs w:val="28"/>
        </w:rPr>
        <w:t>(</w:t>
      </w:r>
      <w:proofErr w:type="spellStart"/>
      <w:r w:rsidRPr="00C97382">
        <w:rPr>
          <w:sz w:val="28"/>
          <w:szCs w:val="28"/>
        </w:rPr>
        <w:t>слободна</w:t>
      </w:r>
      <w:proofErr w:type="spellEnd"/>
      <w:r w:rsidRPr="00C97382">
        <w:rPr>
          <w:sz w:val="28"/>
          <w:szCs w:val="28"/>
        </w:rPr>
        <w:t xml:space="preserve"> </w:t>
      </w:r>
      <w:proofErr w:type="spellStart"/>
      <w:r w:rsidRPr="00C97382">
        <w:rPr>
          <w:sz w:val="28"/>
          <w:szCs w:val="28"/>
        </w:rPr>
        <w:t>форма</w:t>
      </w:r>
      <w:proofErr w:type="spellEnd"/>
      <w:r w:rsidRPr="00C97382">
        <w:rPr>
          <w:sz w:val="28"/>
          <w:szCs w:val="28"/>
        </w:rPr>
        <w:t>)</w:t>
      </w:r>
    </w:p>
    <w:p w:rsidR="009F6637" w:rsidRDefault="009F6637" w:rsidP="00C97382">
      <w:pPr>
        <w:pStyle w:val="BodyText"/>
        <w:jc w:val="center"/>
        <w:rPr>
          <w:sz w:val="28"/>
          <w:szCs w:val="28"/>
        </w:rPr>
      </w:pPr>
    </w:p>
    <w:p w:rsidR="009F6637" w:rsidRPr="00C97382" w:rsidRDefault="009F6637" w:rsidP="00C97382">
      <w:pPr>
        <w:pStyle w:val="BodyText"/>
        <w:rPr>
          <w:sz w:val="28"/>
          <w:szCs w:val="28"/>
        </w:rPr>
      </w:pPr>
      <w:proofErr w:type="spellStart"/>
      <w:r>
        <w:rPr>
          <w:sz w:val="28"/>
          <w:szCs w:val="28"/>
        </w:rPr>
        <w:t>Напомена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Описати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пројекат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који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је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предмет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инвестиције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планиране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инвестиције</w:t>
      </w:r>
      <w:proofErr w:type="spellEnd"/>
      <w:r w:rsidR="008E0676">
        <w:rPr>
          <w:sz w:val="28"/>
          <w:szCs w:val="28"/>
          <w:lang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r>
        <w:rPr>
          <w:sz w:val="28"/>
          <w:szCs w:val="28"/>
        </w:rPr>
        <w:t>Не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стране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текста</w:t>
      </w:r>
      <w:proofErr w:type="spellEnd"/>
      <w:r>
        <w:rPr>
          <w:sz w:val="28"/>
          <w:szCs w:val="28"/>
        </w:rPr>
        <w:t>)</w:t>
      </w:r>
    </w:p>
    <w:p w:rsidR="009F6637" w:rsidRPr="00DB01B5" w:rsidRDefault="009F6637">
      <w:pPr>
        <w:pStyle w:val="BodyText"/>
        <w:spacing w:before="6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Default="009F6637">
      <w:pPr>
        <w:pStyle w:val="BodyText"/>
        <w:ind w:left="190"/>
        <w:rPr>
          <w:sz w:val="20"/>
        </w:rPr>
      </w:pPr>
    </w:p>
    <w:p w:rsidR="009F6637" w:rsidRPr="00DB01B5" w:rsidRDefault="009F6637">
      <w:pPr>
        <w:pStyle w:val="BodyText"/>
        <w:ind w:left="190"/>
        <w:rPr>
          <w:sz w:val="20"/>
        </w:rPr>
      </w:pPr>
    </w:p>
    <w:p w:rsidR="009F6637" w:rsidRPr="00DB01B5" w:rsidRDefault="009F6637">
      <w:pPr>
        <w:pStyle w:val="BodyText"/>
        <w:spacing w:before="5"/>
        <w:rPr>
          <w:b/>
          <w:sz w:val="8"/>
        </w:rPr>
      </w:pPr>
    </w:p>
    <w:p w:rsidR="009F6637" w:rsidRDefault="009F6637">
      <w:pPr>
        <w:pStyle w:val="Heading1"/>
        <w:spacing w:before="90"/>
        <w:ind w:left="116" w:right="114" w:firstLine="719"/>
        <w:jc w:val="both"/>
      </w:pPr>
    </w:p>
    <w:p w:rsidR="009F6637" w:rsidRDefault="009F6637">
      <w:pPr>
        <w:pStyle w:val="Heading1"/>
        <w:spacing w:before="90"/>
        <w:ind w:left="116" w:right="114" w:firstLine="719"/>
        <w:jc w:val="both"/>
      </w:pPr>
    </w:p>
    <w:p w:rsidR="009F6637" w:rsidRDefault="009F6637">
      <w:pPr>
        <w:pStyle w:val="Heading1"/>
        <w:spacing w:before="90"/>
        <w:ind w:left="116" w:right="114" w:firstLine="719"/>
        <w:jc w:val="both"/>
      </w:pPr>
    </w:p>
    <w:p w:rsidR="009F6637" w:rsidRDefault="009F6637">
      <w:pPr>
        <w:pStyle w:val="Heading1"/>
        <w:spacing w:before="90"/>
        <w:ind w:left="116" w:right="114" w:firstLine="719"/>
        <w:jc w:val="both"/>
      </w:pPr>
    </w:p>
    <w:p w:rsidR="009F6637" w:rsidRDefault="009F6637">
      <w:pPr>
        <w:pStyle w:val="Heading1"/>
        <w:spacing w:before="90"/>
        <w:ind w:left="116" w:right="114" w:firstLine="719"/>
        <w:jc w:val="both"/>
      </w:pPr>
    </w:p>
    <w:p w:rsidR="009F6637" w:rsidRDefault="009F6637">
      <w:pPr>
        <w:pStyle w:val="Heading1"/>
        <w:spacing w:before="90"/>
        <w:ind w:left="116" w:right="114" w:firstLine="719"/>
        <w:jc w:val="both"/>
      </w:pPr>
    </w:p>
    <w:p w:rsidR="009F6637" w:rsidRDefault="009F6637">
      <w:pPr>
        <w:pStyle w:val="Heading1"/>
        <w:spacing w:before="90"/>
        <w:ind w:left="116" w:right="114" w:firstLine="719"/>
        <w:jc w:val="both"/>
      </w:pPr>
    </w:p>
    <w:p w:rsidR="009F6637" w:rsidRDefault="009F6637">
      <w:pPr>
        <w:pStyle w:val="Heading1"/>
        <w:spacing w:before="90"/>
        <w:ind w:left="116" w:right="114" w:firstLine="719"/>
        <w:jc w:val="both"/>
      </w:pPr>
      <w:proofErr w:type="spellStart"/>
      <w:r w:rsidRPr="00DB01B5">
        <w:lastRenderedPageBreak/>
        <w:t>Под</w:t>
      </w:r>
      <w:proofErr w:type="spellEnd"/>
      <w:r w:rsidRPr="00DB01B5">
        <w:t xml:space="preserve"> </w:t>
      </w:r>
      <w:proofErr w:type="spellStart"/>
      <w:r w:rsidRPr="00DB01B5">
        <w:t>пуном</w:t>
      </w:r>
      <w:proofErr w:type="spellEnd"/>
      <w:r w:rsidRPr="00DB01B5">
        <w:t xml:space="preserve"> </w:t>
      </w:r>
      <w:proofErr w:type="spellStart"/>
      <w:r w:rsidRPr="00DB01B5">
        <w:t>моралном</w:t>
      </w:r>
      <w:proofErr w:type="spellEnd"/>
      <w:r w:rsidRPr="00DB01B5">
        <w:t xml:space="preserve">, </w:t>
      </w:r>
      <w:proofErr w:type="spellStart"/>
      <w:r w:rsidRPr="00DB01B5">
        <w:t>материјалном</w:t>
      </w:r>
      <w:proofErr w:type="spellEnd"/>
      <w:r w:rsidRPr="00DB01B5">
        <w:t xml:space="preserve"> и </w:t>
      </w:r>
      <w:proofErr w:type="spellStart"/>
      <w:r w:rsidRPr="00DB01B5">
        <w:t>кривичном</w:t>
      </w:r>
      <w:proofErr w:type="spellEnd"/>
      <w:r w:rsidRPr="00DB01B5">
        <w:t xml:space="preserve"> </w:t>
      </w:r>
      <w:proofErr w:type="spellStart"/>
      <w:r w:rsidRPr="00DB01B5">
        <w:t>одговорношћу</w:t>
      </w:r>
      <w:proofErr w:type="spellEnd"/>
      <w:r w:rsidRPr="00DB01B5">
        <w:t xml:space="preserve"> </w:t>
      </w:r>
      <w:proofErr w:type="spellStart"/>
      <w:r w:rsidRPr="00DB01B5">
        <w:t>изјављујем</w:t>
      </w:r>
      <w:proofErr w:type="spellEnd"/>
      <w:r w:rsidRPr="00DB01B5">
        <w:t xml:space="preserve"> </w:t>
      </w:r>
      <w:proofErr w:type="spellStart"/>
      <w:r w:rsidRPr="00DB01B5">
        <w:t>да</w:t>
      </w:r>
      <w:proofErr w:type="spellEnd"/>
      <w:r w:rsidRPr="00DB01B5">
        <w:t xml:space="preserve"> </w:t>
      </w:r>
      <w:proofErr w:type="spellStart"/>
      <w:r w:rsidRPr="00DB01B5">
        <w:t>сам</w:t>
      </w:r>
      <w:proofErr w:type="spellEnd"/>
      <w:r w:rsidRPr="00DB01B5">
        <w:t xml:space="preserve"> </w:t>
      </w:r>
      <w:proofErr w:type="spellStart"/>
      <w:r w:rsidRPr="00DB01B5">
        <w:t>пре</w:t>
      </w:r>
      <w:proofErr w:type="spellEnd"/>
      <w:r w:rsidRPr="00DB01B5">
        <w:t xml:space="preserve"> </w:t>
      </w:r>
      <w:proofErr w:type="spellStart"/>
      <w:r w:rsidRPr="00DB01B5">
        <w:t>попуњавања</w:t>
      </w:r>
      <w:proofErr w:type="spellEnd"/>
      <w:r w:rsidRPr="00DB01B5">
        <w:t xml:space="preserve"> </w:t>
      </w:r>
      <w:proofErr w:type="spellStart"/>
      <w:r w:rsidRPr="00DB01B5">
        <w:t>обрасца</w:t>
      </w:r>
      <w:proofErr w:type="spellEnd"/>
      <w:r w:rsidRPr="00DB01B5">
        <w:t xml:space="preserve"> </w:t>
      </w:r>
      <w:proofErr w:type="spellStart"/>
      <w:r w:rsidRPr="00DB01B5">
        <w:t>исти</w:t>
      </w:r>
      <w:proofErr w:type="spellEnd"/>
      <w:r w:rsidRPr="00DB01B5">
        <w:t xml:space="preserve"> </w:t>
      </w:r>
      <w:proofErr w:type="spellStart"/>
      <w:r w:rsidRPr="00DB01B5">
        <w:t>пажљиво</w:t>
      </w:r>
      <w:proofErr w:type="spellEnd"/>
      <w:r w:rsidRPr="00DB01B5">
        <w:t xml:space="preserve"> </w:t>
      </w:r>
      <w:proofErr w:type="spellStart"/>
      <w:r w:rsidRPr="00DB01B5">
        <w:t>прочитао</w:t>
      </w:r>
      <w:proofErr w:type="spellEnd"/>
      <w:r w:rsidRPr="00DB01B5">
        <w:t xml:space="preserve"> и </w:t>
      </w:r>
      <w:proofErr w:type="spellStart"/>
      <w:r w:rsidRPr="00DB01B5">
        <w:t>разумео</w:t>
      </w:r>
      <w:proofErr w:type="spellEnd"/>
      <w:r w:rsidRPr="00DB01B5">
        <w:t xml:space="preserve">, </w:t>
      </w:r>
      <w:proofErr w:type="spellStart"/>
      <w:r w:rsidRPr="00DB01B5">
        <w:t>да</w:t>
      </w:r>
      <w:proofErr w:type="spellEnd"/>
      <w:r w:rsidRPr="00DB01B5">
        <w:t xml:space="preserve"> </w:t>
      </w:r>
      <w:proofErr w:type="spellStart"/>
      <w:r w:rsidRPr="00DB01B5">
        <w:t>су</w:t>
      </w:r>
      <w:proofErr w:type="spellEnd"/>
      <w:r w:rsidRPr="00DB01B5">
        <w:t xml:space="preserve"> </w:t>
      </w:r>
      <w:proofErr w:type="spellStart"/>
      <w:r w:rsidRPr="00DB01B5">
        <w:t>сви</w:t>
      </w:r>
      <w:proofErr w:type="spellEnd"/>
      <w:r w:rsidRPr="00DB01B5">
        <w:t xml:space="preserve"> </w:t>
      </w:r>
      <w:proofErr w:type="spellStart"/>
      <w:r w:rsidRPr="00DB01B5">
        <w:t>наведени</w:t>
      </w:r>
      <w:proofErr w:type="spellEnd"/>
      <w:r w:rsidRPr="00DB01B5">
        <w:t xml:space="preserve"> </w:t>
      </w:r>
      <w:proofErr w:type="spellStart"/>
      <w:r w:rsidRPr="00DB01B5">
        <w:t>подаци</w:t>
      </w:r>
      <w:proofErr w:type="spellEnd"/>
      <w:r w:rsidRPr="00DB01B5">
        <w:t xml:space="preserve"> </w:t>
      </w:r>
      <w:proofErr w:type="spellStart"/>
      <w:r w:rsidRPr="00DB01B5">
        <w:t>тачни</w:t>
      </w:r>
      <w:proofErr w:type="spellEnd"/>
      <w:r w:rsidRPr="00DB01B5">
        <w:t xml:space="preserve">, </w:t>
      </w:r>
      <w:proofErr w:type="spellStart"/>
      <w:r w:rsidRPr="00DB01B5">
        <w:t>као</w:t>
      </w:r>
      <w:proofErr w:type="spellEnd"/>
      <w:r w:rsidRPr="00DB01B5">
        <w:t xml:space="preserve"> и </w:t>
      </w:r>
      <w:proofErr w:type="spellStart"/>
      <w:r w:rsidRPr="00DB01B5">
        <w:t>да</w:t>
      </w:r>
      <w:proofErr w:type="spellEnd"/>
      <w:r w:rsidRPr="00DB01B5">
        <w:t>:</w:t>
      </w:r>
    </w:p>
    <w:p w:rsidR="009F6637" w:rsidRPr="00DB01B5" w:rsidRDefault="009F6637">
      <w:pPr>
        <w:pStyle w:val="Heading1"/>
        <w:spacing w:before="90"/>
        <w:ind w:left="116" w:right="114" w:firstLine="719"/>
        <w:jc w:val="both"/>
      </w:pPr>
    </w:p>
    <w:p w:rsidR="009F6637" w:rsidRPr="00DB01B5" w:rsidRDefault="009F6637">
      <w:pPr>
        <w:pStyle w:val="ListParagraph"/>
        <w:numPr>
          <w:ilvl w:val="0"/>
          <w:numId w:val="1"/>
        </w:numPr>
        <w:tabs>
          <w:tab w:val="left" w:pos="837"/>
        </w:tabs>
        <w:spacing w:line="237" w:lineRule="auto"/>
        <w:ind w:right="122"/>
        <w:rPr>
          <w:sz w:val="24"/>
        </w:rPr>
      </w:pPr>
      <w:proofErr w:type="spellStart"/>
      <w:r w:rsidRPr="00DB01B5">
        <w:rPr>
          <w:sz w:val="24"/>
        </w:rPr>
        <w:t>сам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према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Градској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управи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Пирот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надлежном</w:t>
      </w:r>
      <w:proofErr w:type="spellEnd"/>
      <w:r w:rsidRPr="00DB01B5">
        <w:rPr>
          <w:sz w:val="24"/>
        </w:rPr>
        <w:t xml:space="preserve">  </w:t>
      </w:r>
      <w:proofErr w:type="spellStart"/>
      <w:r w:rsidRPr="00DB01B5">
        <w:rPr>
          <w:sz w:val="24"/>
        </w:rPr>
        <w:t>измирио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евентуалне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доспеле</w:t>
      </w:r>
      <w:proofErr w:type="spellEnd"/>
      <w:r w:rsidRPr="00DB01B5">
        <w:rPr>
          <w:sz w:val="24"/>
        </w:rPr>
        <w:t xml:space="preserve">  </w:t>
      </w:r>
      <w:proofErr w:type="spellStart"/>
      <w:r w:rsidRPr="00DB01B5">
        <w:rPr>
          <w:sz w:val="24"/>
        </w:rPr>
        <w:t>обавезе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по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основу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пореза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на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имовину</w:t>
      </w:r>
      <w:proofErr w:type="spellEnd"/>
      <w:r w:rsidRPr="00DB01B5">
        <w:rPr>
          <w:sz w:val="24"/>
        </w:rPr>
        <w:t xml:space="preserve">, и </w:t>
      </w:r>
      <w:proofErr w:type="spellStart"/>
      <w:r w:rsidRPr="00DB01B5">
        <w:rPr>
          <w:sz w:val="24"/>
        </w:rPr>
        <w:t>другим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основама</w:t>
      </w:r>
      <w:proofErr w:type="spellEnd"/>
      <w:r w:rsidRPr="00DB01B5">
        <w:rPr>
          <w:sz w:val="24"/>
        </w:rPr>
        <w:t>;</w:t>
      </w:r>
    </w:p>
    <w:p w:rsidR="009F6637" w:rsidRPr="00DB01B5" w:rsidRDefault="009F6637">
      <w:pPr>
        <w:pStyle w:val="ListParagraph"/>
        <w:numPr>
          <w:ilvl w:val="0"/>
          <w:numId w:val="1"/>
        </w:numPr>
        <w:tabs>
          <w:tab w:val="left" w:pos="837"/>
        </w:tabs>
        <w:spacing w:before="4"/>
        <w:ind w:hanging="361"/>
        <w:rPr>
          <w:sz w:val="24"/>
        </w:rPr>
      </w:pPr>
      <w:proofErr w:type="spellStart"/>
      <w:r w:rsidRPr="00DB01B5">
        <w:rPr>
          <w:sz w:val="24"/>
        </w:rPr>
        <w:t>по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неком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другом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основу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не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користим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подстицаје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за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исту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предметну</w:t>
      </w:r>
      <w:proofErr w:type="spellEnd"/>
      <w:r w:rsidRPr="00DB01B5">
        <w:rPr>
          <w:spacing w:val="-23"/>
          <w:sz w:val="24"/>
        </w:rPr>
        <w:t xml:space="preserve"> </w:t>
      </w:r>
      <w:proofErr w:type="spellStart"/>
      <w:r w:rsidRPr="00DB01B5">
        <w:rPr>
          <w:sz w:val="24"/>
        </w:rPr>
        <w:t>инвестицију</w:t>
      </w:r>
      <w:proofErr w:type="spellEnd"/>
      <w:r w:rsidRPr="00DB01B5">
        <w:rPr>
          <w:sz w:val="24"/>
        </w:rPr>
        <w:t>.</w:t>
      </w:r>
    </w:p>
    <w:p w:rsidR="009F6637" w:rsidRDefault="009F6637">
      <w:pPr>
        <w:pStyle w:val="BodyText"/>
        <w:spacing w:before="7"/>
      </w:pPr>
    </w:p>
    <w:p w:rsidR="008E0676" w:rsidRDefault="008E0676">
      <w:pPr>
        <w:pStyle w:val="BodyText"/>
        <w:spacing w:before="7"/>
      </w:pPr>
    </w:p>
    <w:p w:rsidR="008E0676" w:rsidRDefault="008E0676">
      <w:pPr>
        <w:pStyle w:val="BodyText"/>
        <w:spacing w:before="7"/>
      </w:pPr>
    </w:p>
    <w:p w:rsidR="008E0676" w:rsidRPr="00DB01B5" w:rsidRDefault="008E0676">
      <w:pPr>
        <w:pStyle w:val="BodyText"/>
        <w:spacing w:before="7"/>
      </w:pPr>
    </w:p>
    <w:tbl>
      <w:tblPr>
        <w:tblW w:w="0" w:type="auto"/>
        <w:tblInd w:w="5082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98"/>
      </w:tblGrid>
      <w:tr w:rsidR="009F6637" w:rsidRPr="00DB01B5">
        <w:trPr>
          <w:trHeight w:val="1364"/>
        </w:trPr>
        <w:tc>
          <w:tcPr>
            <w:tcW w:w="3698" w:type="dxa"/>
            <w:tcBorders>
              <w:bottom w:val="single" w:sz="4" w:space="0" w:color="000000"/>
            </w:tcBorders>
          </w:tcPr>
          <w:p w:rsidR="009F6637" w:rsidRPr="00DB01B5" w:rsidRDefault="009F6637">
            <w:pPr>
              <w:pStyle w:val="TableParagraph"/>
              <w:spacing w:before="2" w:after="1"/>
            </w:pPr>
          </w:p>
          <w:p w:rsidR="009F6637" w:rsidRPr="00DB01B5" w:rsidRDefault="00B35EBF">
            <w:pPr>
              <w:pStyle w:val="TableParagraph"/>
              <w:spacing w:line="20" w:lineRule="exact"/>
              <w:ind w:left="343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2" o:spid="_x0000_s1028" style="width:150pt;height:.5pt;mso-position-horizontal-relative:char;mso-position-vertical-relative:line" coordsize="3000,10">
                  <v:line id="Line 3" o:spid="_x0000_s1029" style="position:absolute;visibility:visibl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  <w10:wrap type="none"/>
                  <w10:anchorlock/>
                </v:group>
              </w:pict>
            </w:r>
          </w:p>
          <w:p w:rsidR="009F6637" w:rsidRPr="00DB01B5" w:rsidRDefault="009F6637">
            <w:pPr>
              <w:pStyle w:val="TableParagraph"/>
              <w:ind w:left="531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Потпис</w:t>
            </w:r>
            <w:proofErr w:type="spellEnd"/>
            <w:r w:rsidRPr="00DB01B5">
              <w:rPr>
                <w:sz w:val="24"/>
              </w:rPr>
              <w:t xml:space="preserve"> (</w:t>
            </w:r>
            <w:proofErr w:type="spellStart"/>
            <w:r w:rsidRPr="00DB01B5">
              <w:rPr>
                <w:sz w:val="24"/>
              </w:rPr>
              <w:t>за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физичка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лица</w:t>
            </w:r>
            <w:proofErr w:type="spellEnd"/>
            <w:r w:rsidRPr="00DB01B5">
              <w:rPr>
                <w:sz w:val="24"/>
              </w:rPr>
              <w:t>)</w:t>
            </w:r>
          </w:p>
        </w:tc>
      </w:tr>
      <w:tr w:rsidR="009F6637" w:rsidRPr="00DB01B5">
        <w:trPr>
          <w:trHeight w:val="546"/>
        </w:trPr>
        <w:tc>
          <w:tcPr>
            <w:tcW w:w="3698" w:type="dxa"/>
            <w:tcBorders>
              <w:top w:val="single" w:sz="4" w:space="0" w:color="000000"/>
            </w:tcBorders>
          </w:tcPr>
          <w:p w:rsidR="009F6637" w:rsidRPr="00DB01B5" w:rsidRDefault="009F6637">
            <w:pPr>
              <w:pStyle w:val="TableParagraph"/>
              <w:ind w:left="179" w:right="179"/>
              <w:jc w:val="center"/>
              <w:rPr>
                <w:sz w:val="24"/>
              </w:rPr>
            </w:pPr>
            <w:proofErr w:type="spellStart"/>
            <w:r w:rsidRPr="00DB01B5">
              <w:rPr>
                <w:sz w:val="24"/>
              </w:rPr>
              <w:t>Потпис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овлашћеног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лица</w:t>
            </w:r>
            <w:proofErr w:type="spellEnd"/>
          </w:p>
          <w:p w:rsidR="009F6637" w:rsidRPr="00DB01B5" w:rsidRDefault="009F6637">
            <w:pPr>
              <w:pStyle w:val="TableParagraph"/>
              <w:spacing w:line="256" w:lineRule="exact"/>
              <w:ind w:left="179" w:right="179"/>
              <w:jc w:val="center"/>
              <w:rPr>
                <w:sz w:val="24"/>
              </w:rPr>
            </w:pPr>
            <w:r w:rsidRPr="00DB01B5">
              <w:rPr>
                <w:sz w:val="24"/>
              </w:rPr>
              <w:t>(</w:t>
            </w:r>
            <w:proofErr w:type="spellStart"/>
            <w:r w:rsidRPr="00DB01B5">
              <w:rPr>
                <w:sz w:val="24"/>
              </w:rPr>
              <w:t>за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правна</w:t>
            </w:r>
            <w:proofErr w:type="spellEnd"/>
            <w:r w:rsidRPr="00DB01B5">
              <w:rPr>
                <w:sz w:val="24"/>
              </w:rPr>
              <w:t xml:space="preserve"> </w:t>
            </w:r>
            <w:proofErr w:type="spellStart"/>
            <w:r w:rsidRPr="00DB01B5">
              <w:rPr>
                <w:sz w:val="24"/>
              </w:rPr>
              <w:t>лица</w:t>
            </w:r>
            <w:proofErr w:type="spellEnd"/>
            <w:r w:rsidRPr="00DB01B5">
              <w:rPr>
                <w:sz w:val="24"/>
              </w:rPr>
              <w:t xml:space="preserve"> и </w:t>
            </w:r>
            <w:proofErr w:type="spellStart"/>
            <w:r w:rsidRPr="00DB01B5">
              <w:rPr>
                <w:sz w:val="24"/>
              </w:rPr>
              <w:t>предузетнике</w:t>
            </w:r>
            <w:proofErr w:type="spellEnd"/>
            <w:r w:rsidRPr="00DB01B5">
              <w:rPr>
                <w:sz w:val="24"/>
              </w:rPr>
              <w:t>)</w:t>
            </w:r>
          </w:p>
        </w:tc>
      </w:tr>
    </w:tbl>
    <w:p w:rsidR="009F6637" w:rsidRPr="00DB01B5" w:rsidRDefault="009F6637">
      <w:pPr>
        <w:pStyle w:val="BodyText"/>
        <w:rPr>
          <w:sz w:val="28"/>
        </w:rPr>
      </w:pPr>
    </w:p>
    <w:p w:rsidR="009F6637" w:rsidRPr="00DB01B5" w:rsidRDefault="009F6637">
      <w:pPr>
        <w:pStyle w:val="BodyText"/>
        <w:rPr>
          <w:sz w:val="28"/>
        </w:rPr>
      </w:pPr>
    </w:p>
    <w:p w:rsidR="009F6637" w:rsidRPr="00DB01B5" w:rsidRDefault="009F6637">
      <w:pPr>
        <w:pStyle w:val="BodyText"/>
        <w:spacing w:before="1"/>
        <w:rPr>
          <w:sz w:val="36"/>
        </w:rPr>
      </w:pPr>
    </w:p>
    <w:p w:rsidR="009F6637" w:rsidRPr="00255D49" w:rsidRDefault="009F6637">
      <w:pPr>
        <w:ind w:left="116" w:right="114"/>
        <w:jc w:val="both"/>
        <w:rPr>
          <w:b/>
          <w:i/>
          <w:sz w:val="24"/>
          <w:lang/>
        </w:rPr>
      </w:pPr>
      <w:proofErr w:type="spellStart"/>
      <w:r w:rsidRPr="00DB01B5">
        <w:rPr>
          <w:b/>
          <w:i/>
          <w:sz w:val="24"/>
        </w:rPr>
        <w:t>Напомена</w:t>
      </w:r>
      <w:proofErr w:type="spellEnd"/>
      <w:r w:rsidRPr="00DB01B5">
        <w:rPr>
          <w:b/>
          <w:i/>
          <w:sz w:val="24"/>
        </w:rPr>
        <w:t xml:space="preserve">: </w:t>
      </w:r>
      <w:proofErr w:type="spellStart"/>
      <w:r w:rsidRPr="00DB01B5">
        <w:rPr>
          <w:sz w:val="24"/>
        </w:rPr>
        <w:t>Пријава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се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подноси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Градској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управи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Пирот</w:t>
      </w:r>
      <w:proofErr w:type="spellEnd"/>
      <w:proofErr w:type="gramStart"/>
      <w:r w:rsidRPr="00DB01B5">
        <w:rPr>
          <w:sz w:val="24"/>
        </w:rPr>
        <w:t>, ,</w:t>
      </w:r>
      <w:proofErr w:type="gram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препорученом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поштом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или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преко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писарнице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градске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управе</w:t>
      </w:r>
      <w:proofErr w:type="spellEnd"/>
      <w:r w:rsidRPr="00DB01B5">
        <w:rPr>
          <w:sz w:val="24"/>
        </w:rPr>
        <w:t xml:space="preserve">, у </w:t>
      </w:r>
      <w:proofErr w:type="spellStart"/>
      <w:r w:rsidRPr="00DB01B5">
        <w:rPr>
          <w:sz w:val="24"/>
        </w:rPr>
        <w:t>затвореној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коверти</w:t>
      </w:r>
      <w:proofErr w:type="spellEnd"/>
      <w:r w:rsidRPr="00DB01B5">
        <w:rPr>
          <w:sz w:val="24"/>
        </w:rPr>
        <w:t xml:space="preserve">, </w:t>
      </w:r>
      <w:proofErr w:type="spellStart"/>
      <w:r w:rsidRPr="00DB01B5">
        <w:rPr>
          <w:sz w:val="24"/>
        </w:rPr>
        <w:t>на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следећу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адресу</w:t>
      </w:r>
      <w:proofErr w:type="spellEnd"/>
      <w:r w:rsidRPr="00DB01B5">
        <w:rPr>
          <w:sz w:val="24"/>
        </w:rPr>
        <w:t xml:space="preserve">: </w:t>
      </w:r>
      <w:proofErr w:type="spellStart"/>
      <w:r w:rsidRPr="00DB01B5">
        <w:rPr>
          <w:sz w:val="24"/>
        </w:rPr>
        <w:t>Град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Пирот</w:t>
      </w:r>
      <w:proofErr w:type="spellEnd"/>
      <w:r w:rsidRPr="00DB01B5">
        <w:rPr>
          <w:sz w:val="24"/>
        </w:rPr>
        <w:t xml:space="preserve">, </w:t>
      </w:r>
      <w:proofErr w:type="spellStart"/>
      <w:r w:rsidRPr="00DB01B5">
        <w:rPr>
          <w:sz w:val="24"/>
        </w:rPr>
        <w:t>Српских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владара</w:t>
      </w:r>
      <w:proofErr w:type="spellEnd"/>
      <w:r w:rsidRPr="00DB01B5">
        <w:rPr>
          <w:sz w:val="24"/>
        </w:rPr>
        <w:t xml:space="preserve"> 82, </w:t>
      </w:r>
      <w:proofErr w:type="spellStart"/>
      <w:r w:rsidRPr="00DB01B5">
        <w:rPr>
          <w:sz w:val="24"/>
        </w:rPr>
        <w:t>са</w:t>
      </w:r>
      <w:proofErr w:type="spellEnd"/>
      <w:r w:rsidRPr="00DB01B5">
        <w:rPr>
          <w:sz w:val="24"/>
        </w:rPr>
        <w:t xml:space="preserve"> </w:t>
      </w:r>
      <w:proofErr w:type="spellStart"/>
      <w:r w:rsidRPr="00DB01B5">
        <w:rPr>
          <w:sz w:val="24"/>
        </w:rPr>
        <w:t>назнаком</w:t>
      </w:r>
      <w:proofErr w:type="spellEnd"/>
      <w:r w:rsidRPr="00DB01B5">
        <w:rPr>
          <w:sz w:val="24"/>
        </w:rPr>
        <w:t xml:space="preserve">: </w:t>
      </w:r>
      <w:r w:rsidR="00914F2C">
        <w:t>„</w:t>
      </w:r>
      <w:proofErr w:type="spellStart"/>
      <w:r w:rsidR="00914F2C">
        <w:rPr>
          <w:i/>
        </w:rPr>
        <w:t>Конкурс</w:t>
      </w:r>
      <w:proofErr w:type="spellEnd"/>
      <w:r w:rsidR="00914F2C">
        <w:rPr>
          <w:i/>
        </w:rPr>
        <w:t xml:space="preserve"> о </w:t>
      </w:r>
      <w:proofErr w:type="spellStart"/>
      <w:r w:rsidR="00914F2C">
        <w:rPr>
          <w:i/>
        </w:rPr>
        <w:t>условима</w:t>
      </w:r>
      <w:proofErr w:type="spellEnd"/>
      <w:r w:rsidR="00914F2C">
        <w:rPr>
          <w:i/>
        </w:rPr>
        <w:t xml:space="preserve"> и </w:t>
      </w:r>
      <w:proofErr w:type="spellStart"/>
      <w:r w:rsidR="00914F2C">
        <w:rPr>
          <w:i/>
        </w:rPr>
        <w:t>начину</w:t>
      </w:r>
      <w:proofErr w:type="spellEnd"/>
      <w:r w:rsidR="00914F2C">
        <w:rPr>
          <w:i/>
        </w:rPr>
        <w:t xml:space="preserve"> </w:t>
      </w:r>
      <w:r w:rsidR="00914F2C">
        <w:rPr>
          <w:i/>
          <w:spacing w:val="-42"/>
        </w:rPr>
        <w:t xml:space="preserve"> </w:t>
      </w:r>
      <w:proofErr w:type="spellStart"/>
      <w:r w:rsidR="00914F2C">
        <w:rPr>
          <w:i/>
        </w:rPr>
        <w:t>коришћења</w:t>
      </w:r>
      <w:proofErr w:type="spellEnd"/>
      <w:r w:rsidR="00914F2C">
        <w:rPr>
          <w:i/>
        </w:rPr>
        <w:t xml:space="preserve"> </w:t>
      </w:r>
      <w:proofErr w:type="spellStart"/>
      <w:r w:rsidR="00914F2C">
        <w:rPr>
          <w:i/>
        </w:rPr>
        <w:t>подстицаја</w:t>
      </w:r>
      <w:proofErr w:type="spellEnd"/>
      <w:r w:rsidR="00914F2C">
        <w:rPr>
          <w:i/>
        </w:rPr>
        <w:t xml:space="preserve"> </w:t>
      </w:r>
      <w:proofErr w:type="spellStart"/>
      <w:r w:rsidR="00914F2C">
        <w:rPr>
          <w:i/>
        </w:rPr>
        <w:t>за</w:t>
      </w:r>
      <w:proofErr w:type="spellEnd"/>
      <w:r w:rsidR="00914F2C">
        <w:rPr>
          <w:i/>
        </w:rPr>
        <w:t xml:space="preserve"> </w:t>
      </w:r>
      <w:proofErr w:type="spellStart"/>
      <w:r w:rsidR="00914F2C">
        <w:rPr>
          <w:i/>
        </w:rPr>
        <w:t>развој</w:t>
      </w:r>
      <w:proofErr w:type="spellEnd"/>
      <w:r w:rsidR="00914F2C">
        <w:rPr>
          <w:i/>
        </w:rPr>
        <w:t xml:space="preserve"> </w:t>
      </w:r>
      <w:proofErr w:type="spellStart"/>
      <w:r w:rsidR="00914F2C">
        <w:rPr>
          <w:i/>
        </w:rPr>
        <w:t>руралног</w:t>
      </w:r>
      <w:proofErr w:type="spellEnd"/>
      <w:r w:rsidR="00914F2C">
        <w:rPr>
          <w:i/>
        </w:rPr>
        <w:t xml:space="preserve"> </w:t>
      </w:r>
      <w:proofErr w:type="spellStart"/>
      <w:r w:rsidR="00914F2C">
        <w:rPr>
          <w:i/>
        </w:rPr>
        <w:t>туризма</w:t>
      </w:r>
      <w:proofErr w:type="spellEnd"/>
      <w:r w:rsidR="00914F2C">
        <w:rPr>
          <w:i/>
        </w:rPr>
        <w:t xml:space="preserve"> </w:t>
      </w:r>
      <w:proofErr w:type="spellStart"/>
      <w:r w:rsidR="00914F2C">
        <w:rPr>
          <w:i/>
        </w:rPr>
        <w:t>града</w:t>
      </w:r>
      <w:proofErr w:type="spellEnd"/>
      <w:r w:rsidR="00914F2C">
        <w:rPr>
          <w:i/>
        </w:rPr>
        <w:t xml:space="preserve"> </w:t>
      </w:r>
      <w:proofErr w:type="spellStart"/>
      <w:r w:rsidR="00914F2C">
        <w:rPr>
          <w:i/>
        </w:rPr>
        <w:t>Пирота</w:t>
      </w:r>
      <w:proofErr w:type="spellEnd"/>
      <w:r w:rsidR="00914F2C">
        <w:rPr>
          <w:i/>
        </w:rPr>
        <w:t xml:space="preserve"> -</w:t>
      </w:r>
      <w:proofErr w:type="spellStart"/>
      <w:r w:rsidR="00914F2C">
        <w:rPr>
          <w:i/>
        </w:rPr>
        <w:t>не</w:t>
      </w:r>
      <w:proofErr w:type="spellEnd"/>
      <w:r w:rsidR="00914F2C">
        <w:rPr>
          <w:i/>
        </w:rPr>
        <w:t xml:space="preserve"> </w:t>
      </w:r>
      <w:proofErr w:type="spellStart"/>
      <w:r w:rsidR="00914F2C">
        <w:rPr>
          <w:i/>
        </w:rPr>
        <w:t>отварати</w:t>
      </w:r>
      <w:proofErr w:type="spellEnd"/>
      <w:r w:rsidR="00914F2C">
        <w:t>”,</w:t>
      </w:r>
    </w:p>
    <w:sectPr w:rsidR="009F6637" w:rsidRPr="00255D49" w:rsidSect="00083F1C">
      <w:pgSz w:w="12240" w:h="15840"/>
      <w:pgMar w:top="1500" w:right="1300" w:bottom="1120" w:left="130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F74" w:rsidRDefault="009E5F74">
      <w:r>
        <w:separator/>
      </w:r>
    </w:p>
  </w:endnote>
  <w:endnote w:type="continuationSeparator" w:id="0">
    <w:p w:rsidR="009E5F74" w:rsidRDefault="009E5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rlit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637" w:rsidRDefault="00B35EBF">
    <w:pPr>
      <w:pStyle w:val="BodyText"/>
      <w:spacing w:line="14" w:lineRule="auto"/>
      <w:rPr>
        <w:sz w:val="14"/>
      </w:rPr>
    </w:pPr>
    <w:r w:rsidRPr="00B35EB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26.9pt;margin-top:730.85pt;width:17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" filled="f" stroked="f">
          <v:textbox inset="0,0,0,0">
            <w:txbxContent>
              <w:p w:rsidR="009F6637" w:rsidRDefault="00B35EBF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rPr>
                    <w:rFonts w:ascii="Carlito"/>
                  </w:rPr>
                  <w:fldChar w:fldCharType="begin"/>
                </w:r>
                <w:r w:rsidR="009F6637">
                  <w:rPr>
                    <w:rFonts w:ascii="Carlito"/>
                  </w:rPr>
                  <w:instrText xml:space="preserve"> PAGE </w:instrText>
                </w:r>
                <w:r>
                  <w:rPr>
                    <w:rFonts w:ascii="Carlito"/>
                  </w:rPr>
                  <w:fldChar w:fldCharType="separate"/>
                </w:r>
                <w:r w:rsidR="0085694D">
                  <w:rPr>
                    <w:rFonts w:ascii="Carlito"/>
                    <w:noProof/>
                  </w:rPr>
                  <w:t>4</w:t>
                </w:r>
                <w:r>
                  <w:rPr>
                    <w:rFonts w:ascii="Carlito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F74" w:rsidRDefault="009E5F74">
      <w:r>
        <w:separator/>
      </w:r>
    </w:p>
  </w:footnote>
  <w:footnote w:type="continuationSeparator" w:id="0">
    <w:p w:rsidR="009E5F74" w:rsidRDefault="009E5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C6358"/>
    <w:multiLevelType w:val="hybridMultilevel"/>
    <w:tmpl w:val="DD2090B2"/>
    <w:lvl w:ilvl="0" w:tplc="63CE4528">
      <w:numFmt w:val="bullet"/>
      <w:lvlText w:val=""/>
      <w:lvlJc w:val="left"/>
      <w:pPr>
        <w:ind w:left="464" w:hanging="360"/>
      </w:pPr>
      <w:rPr>
        <w:rFonts w:ascii="Symbol" w:eastAsia="Times New Roman" w:hAnsi="Symbol" w:hint="default"/>
        <w:w w:val="100"/>
        <w:sz w:val="24"/>
      </w:rPr>
    </w:lvl>
    <w:lvl w:ilvl="1" w:tplc="9294BFBC">
      <w:numFmt w:val="bullet"/>
      <w:lvlText w:val="•"/>
      <w:lvlJc w:val="left"/>
      <w:pPr>
        <w:ind w:left="897" w:hanging="360"/>
      </w:pPr>
      <w:rPr>
        <w:rFonts w:hint="default"/>
      </w:rPr>
    </w:lvl>
    <w:lvl w:ilvl="2" w:tplc="0DC46D5E">
      <w:numFmt w:val="bullet"/>
      <w:lvlText w:val="•"/>
      <w:lvlJc w:val="left"/>
      <w:pPr>
        <w:ind w:left="1334" w:hanging="360"/>
      </w:pPr>
      <w:rPr>
        <w:rFonts w:hint="default"/>
      </w:rPr>
    </w:lvl>
    <w:lvl w:ilvl="3" w:tplc="46A223B4">
      <w:numFmt w:val="bullet"/>
      <w:lvlText w:val="•"/>
      <w:lvlJc w:val="left"/>
      <w:pPr>
        <w:ind w:left="1771" w:hanging="360"/>
      </w:pPr>
      <w:rPr>
        <w:rFonts w:hint="default"/>
      </w:rPr>
    </w:lvl>
    <w:lvl w:ilvl="4" w:tplc="2438BF44">
      <w:numFmt w:val="bullet"/>
      <w:lvlText w:val="•"/>
      <w:lvlJc w:val="left"/>
      <w:pPr>
        <w:ind w:left="2208" w:hanging="360"/>
      </w:pPr>
      <w:rPr>
        <w:rFonts w:hint="default"/>
      </w:rPr>
    </w:lvl>
    <w:lvl w:ilvl="5" w:tplc="0E809756">
      <w:numFmt w:val="bullet"/>
      <w:lvlText w:val="•"/>
      <w:lvlJc w:val="left"/>
      <w:pPr>
        <w:ind w:left="2645" w:hanging="360"/>
      </w:pPr>
      <w:rPr>
        <w:rFonts w:hint="default"/>
      </w:rPr>
    </w:lvl>
    <w:lvl w:ilvl="6" w:tplc="30EA1072"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2BBE6A3A">
      <w:numFmt w:val="bullet"/>
      <w:lvlText w:val="•"/>
      <w:lvlJc w:val="left"/>
      <w:pPr>
        <w:ind w:left="3519" w:hanging="360"/>
      </w:pPr>
      <w:rPr>
        <w:rFonts w:hint="default"/>
      </w:rPr>
    </w:lvl>
    <w:lvl w:ilvl="8" w:tplc="BCAA4514">
      <w:numFmt w:val="bullet"/>
      <w:lvlText w:val="•"/>
      <w:lvlJc w:val="left"/>
      <w:pPr>
        <w:ind w:left="3956" w:hanging="360"/>
      </w:pPr>
      <w:rPr>
        <w:rFonts w:hint="default"/>
      </w:rPr>
    </w:lvl>
  </w:abstractNum>
  <w:abstractNum w:abstractNumId="1">
    <w:nsid w:val="13E856E9"/>
    <w:multiLevelType w:val="hybridMultilevel"/>
    <w:tmpl w:val="C9DE057C"/>
    <w:lvl w:ilvl="0" w:tplc="C15EEAB8">
      <w:start w:val="1"/>
      <w:numFmt w:val="decimal"/>
      <w:lvlText w:val="%1)"/>
      <w:lvlJc w:val="left"/>
      <w:pPr>
        <w:ind w:left="54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25C0A3BE">
      <w:start w:val="1"/>
      <w:numFmt w:val="decimal"/>
      <w:lvlText w:val="%2."/>
      <w:lvlJc w:val="left"/>
      <w:pPr>
        <w:ind w:left="759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2" w:tplc="6388D748">
      <w:numFmt w:val="bullet"/>
      <w:lvlText w:val="•"/>
      <w:lvlJc w:val="left"/>
      <w:pPr>
        <w:ind w:left="1746" w:hanging="360"/>
      </w:pPr>
      <w:rPr>
        <w:rFonts w:hint="default"/>
      </w:rPr>
    </w:lvl>
    <w:lvl w:ilvl="3" w:tplc="62223E88">
      <w:numFmt w:val="bullet"/>
      <w:lvlText w:val="•"/>
      <w:lvlJc w:val="left"/>
      <w:pPr>
        <w:ind w:left="2733" w:hanging="360"/>
      </w:pPr>
      <w:rPr>
        <w:rFonts w:hint="default"/>
      </w:rPr>
    </w:lvl>
    <w:lvl w:ilvl="4" w:tplc="5C906A6C">
      <w:numFmt w:val="bullet"/>
      <w:lvlText w:val="•"/>
      <w:lvlJc w:val="left"/>
      <w:pPr>
        <w:ind w:left="3720" w:hanging="360"/>
      </w:pPr>
      <w:rPr>
        <w:rFonts w:hint="default"/>
      </w:rPr>
    </w:lvl>
    <w:lvl w:ilvl="5" w:tplc="38A0DB54">
      <w:numFmt w:val="bullet"/>
      <w:lvlText w:val="•"/>
      <w:lvlJc w:val="left"/>
      <w:pPr>
        <w:ind w:left="4706" w:hanging="360"/>
      </w:pPr>
      <w:rPr>
        <w:rFonts w:hint="default"/>
      </w:rPr>
    </w:lvl>
    <w:lvl w:ilvl="6" w:tplc="D9343F84">
      <w:numFmt w:val="bullet"/>
      <w:lvlText w:val="•"/>
      <w:lvlJc w:val="left"/>
      <w:pPr>
        <w:ind w:left="5693" w:hanging="360"/>
      </w:pPr>
      <w:rPr>
        <w:rFonts w:hint="default"/>
      </w:rPr>
    </w:lvl>
    <w:lvl w:ilvl="7" w:tplc="06A40AC6">
      <w:numFmt w:val="bullet"/>
      <w:lvlText w:val="•"/>
      <w:lvlJc w:val="left"/>
      <w:pPr>
        <w:ind w:left="6680" w:hanging="360"/>
      </w:pPr>
      <w:rPr>
        <w:rFonts w:hint="default"/>
      </w:rPr>
    </w:lvl>
    <w:lvl w:ilvl="8" w:tplc="A43C227C">
      <w:numFmt w:val="bullet"/>
      <w:lvlText w:val="•"/>
      <w:lvlJc w:val="left"/>
      <w:pPr>
        <w:ind w:left="7666" w:hanging="360"/>
      </w:pPr>
      <w:rPr>
        <w:rFonts w:hint="default"/>
      </w:rPr>
    </w:lvl>
  </w:abstractNum>
  <w:abstractNum w:abstractNumId="2">
    <w:nsid w:val="1A892B8B"/>
    <w:multiLevelType w:val="hybridMultilevel"/>
    <w:tmpl w:val="75828954"/>
    <w:lvl w:ilvl="0" w:tplc="F6A0DD60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2A00C964">
      <w:numFmt w:val="bullet"/>
      <w:lvlText w:val="•"/>
      <w:lvlJc w:val="left"/>
      <w:pPr>
        <w:ind w:left="1720" w:hanging="360"/>
      </w:pPr>
      <w:rPr>
        <w:rFonts w:hint="default"/>
      </w:rPr>
    </w:lvl>
    <w:lvl w:ilvl="2" w:tplc="776255DC">
      <w:numFmt w:val="bullet"/>
      <w:lvlText w:val="•"/>
      <w:lvlJc w:val="left"/>
      <w:pPr>
        <w:ind w:left="2600" w:hanging="360"/>
      </w:pPr>
      <w:rPr>
        <w:rFonts w:hint="default"/>
      </w:rPr>
    </w:lvl>
    <w:lvl w:ilvl="3" w:tplc="38CAE6BE"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CD9EE558"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270AFAD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40EE7B54"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CB8C7276">
      <w:numFmt w:val="bullet"/>
      <w:lvlText w:val="•"/>
      <w:lvlJc w:val="left"/>
      <w:pPr>
        <w:ind w:left="7000" w:hanging="360"/>
      </w:pPr>
      <w:rPr>
        <w:rFonts w:hint="default"/>
      </w:rPr>
    </w:lvl>
    <w:lvl w:ilvl="8" w:tplc="A6BCF294">
      <w:numFmt w:val="bullet"/>
      <w:lvlText w:val="•"/>
      <w:lvlJc w:val="left"/>
      <w:pPr>
        <w:ind w:left="7880" w:hanging="360"/>
      </w:pPr>
      <w:rPr>
        <w:rFonts w:hint="default"/>
      </w:rPr>
    </w:lvl>
  </w:abstractNum>
  <w:abstractNum w:abstractNumId="3">
    <w:nsid w:val="1AB9701F"/>
    <w:multiLevelType w:val="hybridMultilevel"/>
    <w:tmpl w:val="6242EA26"/>
    <w:lvl w:ilvl="0" w:tplc="3CE483CE">
      <w:start w:val="1"/>
      <w:numFmt w:val="decimal"/>
      <w:lvlText w:val="%1)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E660ABB6">
      <w:numFmt w:val="bullet"/>
      <w:lvlText w:val="•"/>
      <w:lvlJc w:val="left"/>
      <w:pPr>
        <w:ind w:left="2044" w:hanging="360"/>
      </w:pPr>
      <w:rPr>
        <w:rFonts w:hint="default"/>
      </w:rPr>
    </w:lvl>
    <w:lvl w:ilvl="2" w:tplc="FF786A18">
      <w:numFmt w:val="bullet"/>
      <w:lvlText w:val="•"/>
      <w:lvlJc w:val="left"/>
      <w:pPr>
        <w:ind w:left="2888" w:hanging="360"/>
      </w:pPr>
      <w:rPr>
        <w:rFonts w:hint="default"/>
      </w:rPr>
    </w:lvl>
    <w:lvl w:ilvl="3" w:tplc="9FD8A46A">
      <w:numFmt w:val="bullet"/>
      <w:lvlText w:val="•"/>
      <w:lvlJc w:val="left"/>
      <w:pPr>
        <w:ind w:left="3732" w:hanging="360"/>
      </w:pPr>
      <w:rPr>
        <w:rFonts w:hint="default"/>
      </w:rPr>
    </w:lvl>
    <w:lvl w:ilvl="4" w:tplc="F4D649AC">
      <w:numFmt w:val="bullet"/>
      <w:lvlText w:val="•"/>
      <w:lvlJc w:val="left"/>
      <w:pPr>
        <w:ind w:left="4576" w:hanging="360"/>
      </w:pPr>
      <w:rPr>
        <w:rFonts w:hint="default"/>
      </w:rPr>
    </w:lvl>
    <w:lvl w:ilvl="5" w:tplc="C8924094">
      <w:numFmt w:val="bullet"/>
      <w:lvlText w:val="•"/>
      <w:lvlJc w:val="left"/>
      <w:pPr>
        <w:ind w:left="5420" w:hanging="360"/>
      </w:pPr>
      <w:rPr>
        <w:rFonts w:hint="default"/>
      </w:rPr>
    </w:lvl>
    <w:lvl w:ilvl="6" w:tplc="BB7640A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7606439A">
      <w:numFmt w:val="bullet"/>
      <w:lvlText w:val="•"/>
      <w:lvlJc w:val="left"/>
      <w:pPr>
        <w:ind w:left="7108" w:hanging="360"/>
      </w:pPr>
      <w:rPr>
        <w:rFonts w:hint="default"/>
      </w:rPr>
    </w:lvl>
    <w:lvl w:ilvl="8" w:tplc="BCB0609E"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4">
    <w:nsid w:val="225132A5"/>
    <w:multiLevelType w:val="hybridMultilevel"/>
    <w:tmpl w:val="276A55E2"/>
    <w:lvl w:ilvl="0" w:tplc="38382C26">
      <w:numFmt w:val="bullet"/>
      <w:lvlText w:val=""/>
      <w:lvlJc w:val="left"/>
      <w:pPr>
        <w:ind w:left="464" w:hanging="360"/>
      </w:pPr>
      <w:rPr>
        <w:rFonts w:ascii="Symbol" w:eastAsia="Times New Roman" w:hAnsi="Symbol" w:hint="default"/>
        <w:w w:val="100"/>
        <w:sz w:val="24"/>
      </w:rPr>
    </w:lvl>
    <w:lvl w:ilvl="1" w:tplc="3870A442">
      <w:numFmt w:val="bullet"/>
      <w:lvlText w:val="•"/>
      <w:lvlJc w:val="left"/>
      <w:pPr>
        <w:ind w:left="897" w:hanging="360"/>
      </w:pPr>
      <w:rPr>
        <w:rFonts w:hint="default"/>
      </w:rPr>
    </w:lvl>
    <w:lvl w:ilvl="2" w:tplc="E5C0AABA">
      <w:numFmt w:val="bullet"/>
      <w:lvlText w:val="•"/>
      <w:lvlJc w:val="left"/>
      <w:pPr>
        <w:ind w:left="1334" w:hanging="360"/>
      </w:pPr>
      <w:rPr>
        <w:rFonts w:hint="default"/>
      </w:rPr>
    </w:lvl>
    <w:lvl w:ilvl="3" w:tplc="34C6DBAE">
      <w:numFmt w:val="bullet"/>
      <w:lvlText w:val="•"/>
      <w:lvlJc w:val="left"/>
      <w:pPr>
        <w:ind w:left="1771" w:hanging="360"/>
      </w:pPr>
      <w:rPr>
        <w:rFonts w:hint="default"/>
      </w:rPr>
    </w:lvl>
    <w:lvl w:ilvl="4" w:tplc="20663C8E">
      <w:numFmt w:val="bullet"/>
      <w:lvlText w:val="•"/>
      <w:lvlJc w:val="left"/>
      <w:pPr>
        <w:ind w:left="2208" w:hanging="360"/>
      </w:pPr>
      <w:rPr>
        <w:rFonts w:hint="default"/>
      </w:rPr>
    </w:lvl>
    <w:lvl w:ilvl="5" w:tplc="6BAC0F98">
      <w:numFmt w:val="bullet"/>
      <w:lvlText w:val="•"/>
      <w:lvlJc w:val="left"/>
      <w:pPr>
        <w:ind w:left="2645" w:hanging="360"/>
      </w:pPr>
      <w:rPr>
        <w:rFonts w:hint="default"/>
      </w:rPr>
    </w:lvl>
    <w:lvl w:ilvl="6" w:tplc="A8F412DE"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2872F0B6">
      <w:numFmt w:val="bullet"/>
      <w:lvlText w:val="•"/>
      <w:lvlJc w:val="left"/>
      <w:pPr>
        <w:ind w:left="3519" w:hanging="360"/>
      </w:pPr>
      <w:rPr>
        <w:rFonts w:hint="default"/>
      </w:rPr>
    </w:lvl>
    <w:lvl w:ilvl="8" w:tplc="331E64F2">
      <w:numFmt w:val="bullet"/>
      <w:lvlText w:val="•"/>
      <w:lvlJc w:val="left"/>
      <w:pPr>
        <w:ind w:left="3956" w:hanging="360"/>
      </w:pPr>
      <w:rPr>
        <w:rFonts w:hint="default"/>
      </w:rPr>
    </w:lvl>
  </w:abstractNum>
  <w:abstractNum w:abstractNumId="5">
    <w:nsid w:val="230775D8"/>
    <w:multiLevelType w:val="hybridMultilevel"/>
    <w:tmpl w:val="8758E01C"/>
    <w:lvl w:ilvl="0" w:tplc="2A22D0E4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1" w:tplc="3B7674B6">
      <w:numFmt w:val="bullet"/>
      <w:lvlText w:val="•"/>
      <w:lvlJc w:val="left"/>
      <w:pPr>
        <w:ind w:left="1720" w:hanging="360"/>
      </w:pPr>
      <w:rPr>
        <w:rFonts w:hint="default"/>
      </w:rPr>
    </w:lvl>
    <w:lvl w:ilvl="2" w:tplc="ED627048">
      <w:numFmt w:val="bullet"/>
      <w:lvlText w:val="•"/>
      <w:lvlJc w:val="left"/>
      <w:pPr>
        <w:ind w:left="2600" w:hanging="360"/>
      </w:pPr>
      <w:rPr>
        <w:rFonts w:hint="default"/>
      </w:rPr>
    </w:lvl>
    <w:lvl w:ilvl="3" w:tplc="123AB564"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6DF0F39C"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51AC86E0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B3E6FDB2"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3690BF1C">
      <w:numFmt w:val="bullet"/>
      <w:lvlText w:val="•"/>
      <w:lvlJc w:val="left"/>
      <w:pPr>
        <w:ind w:left="7000" w:hanging="360"/>
      </w:pPr>
      <w:rPr>
        <w:rFonts w:hint="default"/>
      </w:rPr>
    </w:lvl>
    <w:lvl w:ilvl="8" w:tplc="25EC1476">
      <w:numFmt w:val="bullet"/>
      <w:lvlText w:val="•"/>
      <w:lvlJc w:val="left"/>
      <w:pPr>
        <w:ind w:left="7880" w:hanging="360"/>
      </w:pPr>
      <w:rPr>
        <w:rFonts w:hint="default"/>
      </w:rPr>
    </w:lvl>
  </w:abstractNum>
  <w:abstractNum w:abstractNumId="6">
    <w:nsid w:val="2F3713D1"/>
    <w:multiLevelType w:val="hybridMultilevel"/>
    <w:tmpl w:val="E8661F70"/>
    <w:lvl w:ilvl="0" w:tplc="7C9832FE">
      <w:start w:val="1"/>
      <w:numFmt w:val="decimal"/>
      <w:lvlText w:val="(%1)"/>
      <w:lvlJc w:val="left"/>
      <w:pPr>
        <w:ind w:left="176" w:hanging="33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F10BD28">
      <w:numFmt w:val="bullet"/>
      <w:lvlText w:val="•"/>
      <w:lvlJc w:val="left"/>
      <w:pPr>
        <w:ind w:left="645" w:hanging="339"/>
      </w:pPr>
      <w:rPr>
        <w:rFonts w:hint="default"/>
      </w:rPr>
    </w:lvl>
    <w:lvl w:ilvl="2" w:tplc="394A3B18">
      <w:numFmt w:val="bullet"/>
      <w:lvlText w:val="•"/>
      <w:lvlJc w:val="left"/>
      <w:pPr>
        <w:ind w:left="1110" w:hanging="339"/>
      </w:pPr>
      <w:rPr>
        <w:rFonts w:hint="default"/>
      </w:rPr>
    </w:lvl>
    <w:lvl w:ilvl="3" w:tplc="86C8088C">
      <w:numFmt w:val="bullet"/>
      <w:lvlText w:val="•"/>
      <w:lvlJc w:val="left"/>
      <w:pPr>
        <w:ind w:left="1575" w:hanging="339"/>
      </w:pPr>
      <w:rPr>
        <w:rFonts w:hint="default"/>
      </w:rPr>
    </w:lvl>
    <w:lvl w:ilvl="4" w:tplc="308E0120">
      <w:numFmt w:val="bullet"/>
      <w:lvlText w:val="•"/>
      <w:lvlJc w:val="left"/>
      <w:pPr>
        <w:ind w:left="2040" w:hanging="339"/>
      </w:pPr>
      <w:rPr>
        <w:rFonts w:hint="default"/>
      </w:rPr>
    </w:lvl>
    <w:lvl w:ilvl="5" w:tplc="6BBEE7C6">
      <w:numFmt w:val="bullet"/>
      <w:lvlText w:val="•"/>
      <w:lvlJc w:val="left"/>
      <w:pPr>
        <w:ind w:left="2505" w:hanging="339"/>
      </w:pPr>
      <w:rPr>
        <w:rFonts w:hint="default"/>
      </w:rPr>
    </w:lvl>
    <w:lvl w:ilvl="6" w:tplc="33ACA45E">
      <w:numFmt w:val="bullet"/>
      <w:lvlText w:val="•"/>
      <w:lvlJc w:val="left"/>
      <w:pPr>
        <w:ind w:left="2970" w:hanging="339"/>
      </w:pPr>
      <w:rPr>
        <w:rFonts w:hint="default"/>
      </w:rPr>
    </w:lvl>
    <w:lvl w:ilvl="7" w:tplc="5CD49016">
      <w:numFmt w:val="bullet"/>
      <w:lvlText w:val="•"/>
      <w:lvlJc w:val="left"/>
      <w:pPr>
        <w:ind w:left="3435" w:hanging="339"/>
      </w:pPr>
      <w:rPr>
        <w:rFonts w:hint="default"/>
      </w:rPr>
    </w:lvl>
    <w:lvl w:ilvl="8" w:tplc="FFBA1606">
      <w:numFmt w:val="bullet"/>
      <w:lvlText w:val="•"/>
      <w:lvlJc w:val="left"/>
      <w:pPr>
        <w:ind w:left="3900" w:hanging="339"/>
      </w:pPr>
      <w:rPr>
        <w:rFonts w:hint="default"/>
      </w:rPr>
    </w:lvl>
  </w:abstractNum>
  <w:abstractNum w:abstractNumId="7">
    <w:nsid w:val="2FF91D8B"/>
    <w:multiLevelType w:val="hybridMultilevel"/>
    <w:tmpl w:val="29F2A610"/>
    <w:lvl w:ilvl="0" w:tplc="1F5C6F56">
      <w:start w:val="1"/>
      <w:numFmt w:val="decimal"/>
      <w:lvlText w:val="%1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9820A87C">
      <w:numFmt w:val="bullet"/>
      <w:lvlText w:val="•"/>
      <w:lvlJc w:val="left"/>
      <w:pPr>
        <w:ind w:left="1720" w:hanging="360"/>
      </w:pPr>
      <w:rPr>
        <w:rFonts w:hint="default"/>
      </w:rPr>
    </w:lvl>
    <w:lvl w:ilvl="2" w:tplc="17B264E8">
      <w:numFmt w:val="bullet"/>
      <w:lvlText w:val="•"/>
      <w:lvlJc w:val="left"/>
      <w:pPr>
        <w:ind w:left="2600" w:hanging="360"/>
      </w:pPr>
      <w:rPr>
        <w:rFonts w:hint="default"/>
      </w:rPr>
    </w:lvl>
    <w:lvl w:ilvl="3" w:tplc="8F8A4D08"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A7F84CEA"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FDAE8434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3AD8F5DA"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651C5DE8">
      <w:numFmt w:val="bullet"/>
      <w:lvlText w:val="•"/>
      <w:lvlJc w:val="left"/>
      <w:pPr>
        <w:ind w:left="7000" w:hanging="360"/>
      </w:pPr>
      <w:rPr>
        <w:rFonts w:hint="default"/>
      </w:rPr>
    </w:lvl>
    <w:lvl w:ilvl="8" w:tplc="FD30D276">
      <w:numFmt w:val="bullet"/>
      <w:lvlText w:val="•"/>
      <w:lvlJc w:val="left"/>
      <w:pPr>
        <w:ind w:left="7880" w:hanging="360"/>
      </w:pPr>
      <w:rPr>
        <w:rFonts w:hint="default"/>
      </w:rPr>
    </w:lvl>
  </w:abstractNum>
  <w:abstractNum w:abstractNumId="8">
    <w:nsid w:val="33A57C96"/>
    <w:multiLevelType w:val="hybridMultilevel"/>
    <w:tmpl w:val="8F6A7A24"/>
    <w:lvl w:ilvl="0" w:tplc="3BFA3F18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02FA6F12">
      <w:numFmt w:val="bullet"/>
      <w:lvlText w:val="•"/>
      <w:lvlJc w:val="left"/>
      <w:pPr>
        <w:ind w:left="1396" w:hanging="360"/>
      </w:pPr>
      <w:rPr>
        <w:rFonts w:hint="default"/>
      </w:rPr>
    </w:lvl>
    <w:lvl w:ilvl="2" w:tplc="9506817A">
      <w:numFmt w:val="bullet"/>
      <w:lvlText w:val="•"/>
      <w:lvlJc w:val="left"/>
      <w:pPr>
        <w:ind w:left="2312" w:hanging="360"/>
      </w:pPr>
      <w:rPr>
        <w:rFonts w:hint="default"/>
      </w:rPr>
    </w:lvl>
    <w:lvl w:ilvl="3" w:tplc="B2923924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84C62406">
      <w:numFmt w:val="bullet"/>
      <w:lvlText w:val="•"/>
      <w:lvlJc w:val="left"/>
      <w:pPr>
        <w:ind w:left="4144" w:hanging="360"/>
      </w:pPr>
      <w:rPr>
        <w:rFonts w:hint="default"/>
      </w:rPr>
    </w:lvl>
    <w:lvl w:ilvl="5" w:tplc="5368330C"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CA3E2A0C">
      <w:numFmt w:val="bullet"/>
      <w:lvlText w:val="•"/>
      <w:lvlJc w:val="left"/>
      <w:pPr>
        <w:ind w:left="5976" w:hanging="360"/>
      </w:pPr>
      <w:rPr>
        <w:rFonts w:hint="default"/>
      </w:rPr>
    </w:lvl>
    <w:lvl w:ilvl="7" w:tplc="6EE2428A">
      <w:numFmt w:val="bullet"/>
      <w:lvlText w:val="•"/>
      <w:lvlJc w:val="left"/>
      <w:pPr>
        <w:ind w:left="6892" w:hanging="360"/>
      </w:pPr>
      <w:rPr>
        <w:rFonts w:hint="default"/>
      </w:rPr>
    </w:lvl>
    <w:lvl w:ilvl="8" w:tplc="0010C7FE">
      <w:numFmt w:val="bullet"/>
      <w:lvlText w:val="•"/>
      <w:lvlJc w:val="left"/>
      <w:pPr>
        <w:ind w:left="7808" w:hanging="360"/>
      </w:pPr>
      <w:rPr>
        <w:rFonts w:hint="default"/>
      </w:rPr>
    </w:lvl>
  </w:abstractNum>
  <w:abstractNum w:abstractNumId="9">
    <w:nsid w:val="355126B2"/>
    <w:multiLevelType w:val="hybridMultilevel"/>
    <w:tmpl w:val="DD7A23CC"/>
    <w:lvl w:ilvl="0" w:tplc="53181C9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0">
    <w:nsid w:val="3A533F83"/>
    <w:multiLevelType w:val="hybridMultilevel"/>
    <w:tmpl w:val="71204DFE"/>
    <w:lvl w:ilvl="0" w:tplc="76308096">
      <w:start w:val="1"/>
      <w:numFmt w:val="decimal"/>
      <w:lvlText w:val="%1)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6FFCB54C">
      <w:numFmt w:val="bullet"/>
      <w:lvlText w:val="•"/>
      <w:lvlJc w:val="left"/>
      <w:pPr>
        <w:ind w:left="2044" w:hanging="360"/>
      </w:pPr>
      <w:rPr>
        <w:rFonts w:hint="default"/>
      </w:rPr>
    </w:lvl>
    <w:lvl w:ilvl="2" w:tplc="C6B24206">
      <w:numFmt w:val="bullet"/>
      <w:lvlText w:val="•"/>
      <w:lvlJc w:val="left"/>
      <w:pPr>
        <w:ind w:left="2888" w:hanging="360"/>
      </w:pPr>
      <w:rPr>
        <w:rFonts w:hint="default"/>
      </w:rPr>
    </w:lvl>
    <w:lvl w:ilvl="3" w:tplc="61AC7F9C">
      <w:numFmt w:val="bullet"/>
      <w:lvlText w:val="•"/>
      <w:lvlJc w:val="left"/>
      <w:pPr>
        <w:ind w:left="3732" w:hanging="360"/>
      </w:pPr>
      <w:rPr>
        <w:rFonts w:hint="default"/>
      </w:rPr>
    </w:lvl>
    <w:lvl w:ilvl="4" w:tplc="E490EF48">
      <w:numFmt w:val="bullet"/>
      <w:lvlText w:val="•"/>
      <w:lvlJc w:val="left"/>
      <w:pPr>
        <w:ind w:left="4576" w:hanging="360"/>
      </w:pPr>
      <w:rPr>
        <w:rFonts w:hint="default"/>
      </w:rPr>
    </w:lvl>
    <w:lvl w:ilvl="5" w:tplc="513E4DA2">
      <w:numFmt w:val="bullet"/>
      <w:lvlText w:val="•"/>
      <w:lvlJc w:val="left"/>
      <w:pPr>
        <w:ind w:left="5420" w:hanging="360"/>
      </w:pPr>
      <w:rPr>
        <w:rFonts w:hint="default"/>
      </w:rPr>
    </w:lvl>
    <w:lvl w:ilvl="6" w:tplc="B38C6F42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93302794">
      <w:numFmt w:val="bullet"/>
      <w:lvlText w:val="•"/>
      <w:lvlJc w:val="left"/>
      <w:pPr>
        <w:ind w:left="7108" w:hanging="360"/>
      </w:pPr>
      <w:rPr>
        <w:rFonts w:hint="default"/>
      </w:rPr>
    </w:lvl>
    <w:lvl w:ilvl="8" w:tplc="CE820E8A"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11">
    <w:nsid w:val="3AFF7F0B"/>
    <w:multiLevelType w:val="hybridMultilevel"/>
    <w:tmpl w:val="56AEA4DA"/>
    <w:lvl w:ilvl="0" w:tplc="C67649C6">
      <w:start w:val="1"/>
      <w:numFmt w:val="decimal"/>
      <w:lvlText w:val="(%1)"/>
      <w:lvlJc w:val="left"/>
      <w:pPr>
        <w:ind w:left="825" w:hanging="36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FE6A188">
      <w:numFmt w:val="bullet"/>
      <w:lvlText w:val="•"/>
      <w:lvlJc w:val="left"/>
      <w:pPr>
        <w:ind w:left="1221" w:hanging="361"/>
      </w:pPr>
      <w:rPr>
        <w:rFonts w:hint="default"/>
      </w:rPr>
    </w:lvl>
    <w:lvl w:ilvl="2" w:tplc="70968314">
      <w:numFmt w:val="bullet"/>
      <w:lvlText w:val="•"/>
      <w:lvlJc w:val="left"/>
      <w:pPr>
        <w:ind w:left="1622" w:hanging="361"/>
      </w:pPr>
      <w:rPr>
        <w:rFonts w:hint="default"/>
      </w:rPr>
    </w:lvl>
    <w:lvl w:ilvl="3" w:tplc="2326F49C">
      <w:numFmt w:val="bullet"/>
      <w:lvlText w:val="•"/>
      <w:lvlJc w:val="left"/>
      <w:pPr>
        <w:ind w:left="2023" w:hanging="361"/>
      </w:pPr>
      <w:rPr>
        <w:rFonts w:hint="default"/>
      </w:rPr>
    </w:lvl>
    <w:lvl w:ilvl="4" w:tplc="D0AA7EF2">
      <w:numFmt w:val="bullet"/>
      <w:lvlText w:val="•"/>
      <w:lvlJc w:val="left"/>
      <w:pPr>
        <w:ind w:left="2424" w:hanging="361"/>
      </w:pPr>
      <w:rPr>
        <w:rFonts w:hint="default"/>
      </w:rPr>
    </w:lvl>
    <w:lvl w:ilvl="5" w:tplc="6FC66514">
      <w:numFmt w:val="bullet"/>
      <w:lvlText w:val="•"/>
      <w:lvlJc w:val="left"/>
      <w:pPr>
        <w:ind w:left="2825" w:hanging="361"/>
      </w:pPr>
      <w:rPr>
        <w:rFonts w:hint="default"/>
      </w:rPr>
    </w:lvl>
    <w:lvl w:ilvl="6" w:tplc="180CFD82">
      <w:numFmt w:val="bullet"/>
      <w:lvlText w:val="•"/>
      <w:lvlJc w:val="left"/>
      <w:pPr>
        <w:ind w:left="3226" w:hanging="361"/>
      </w:pPr>
      <w:rPr>
        <w:rFonts w:hint="default"/>
      </w:rPr>
    </w:lvl>
    <w:lvl w:ilvl="7" w:tplc="03D69830">
      <w:numFmt w:val="bullet"/>
      <w:lvlText w:val="•"/>
      <w:lvlJc w:val="left"/>
      <w:pPr>
        <w:ind w:left="3627" w:hanging="361"/>
      </w:pPr>
      <w:rPr>
        <w:rFonts w:hint="default"/>
      </w:rPr>
    </w:lvl>
    <w:lvl w:ilvl="8" w:tplc="0988234E">
      <w:numFmt w:val="bullet"/>
      <w:lvlText w:val="•"/>
      <w:lvlJc w:val="left"/>
      <w:pPr>
        <w:ind w:left="4028" w:hanging="361"/>
      </w:pPr>
      <w:rPr>
        <w:rFonts w:hint="default"/>
      </w:rPr>
    </w:lvl>
  </w:abstractNum>
  <w:abstractNum w:abstractNumId="12">
    <w:nsid w:val="49AF08B6"/>
    <w:multiLevelType w:val="hybridMultilevel"/>
    <w:tmpl w:val="BF2CAA6A"/>
    <w:lvl w:ilvl="0" w:tplc="58E83A74">
      <w:start w:val="1"/>
      <w:numFmt w:val="decimal"/>
      <w:lvlText w:val="(%1)"/>
      <w:lvlJc w:val="left"/>
      <w:pPr>
        <w:ind w:left="17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488E6A8">
      <w:numFmt w:val="bullet"/>
      <w:lvlText w:val="•"/>
      <w:lvlJc w:val="left"/>
      <w:pPr>
        <w:ind w:left="645" w:hanging="339"/>
      </w:pPr>
      <w:rPr>
        <w:rFonts w:hint="default"/>
      </w:rPr>
    </w:lvl>
    <w:lvl w:ilvl="2" w:tplc="7FCA0C2A">
      <w:numFmt w:val="bullet"/>
      <w:lvlText w:val="•"/>
      <w:lvlJc w:val="left"/>
      <w:pPr>
        <w:ind w:left="1110" w:hanging="339"/>
      </w:pPr>
      <w:rPr>
        <w:rFonts w:hint="default"/>
      </w:rPr>
    </w:lvl>
    <w:lvl w:ilvl="3" w:tplc="27E02748">
      <w:numFmt w:val="bullet"/>
      <w:lvlText w:val="•"/>
      <w:lvlJc w:val="left"/>
      <w:pPr>
        <w:ind w:left="1575" w:hanging="339"/>
      </w:pPr>
      <w:rPr>
        <w:rFonts w:hint="default"/>
      </w:rPr>
    </w:lvl>
    <w:lvl w:ilvl="4" w:tplc="5220F104">
      <w:numFmt w:val="bullet"/>
      <w:lvlText w:val="•"/>
      <w:lvlJc w:val="left"/>
      <w:pPr>
        <w:ind w:left="2040" w:hanging="339"/>
      </w:pPr>
      <w:rPr>
        <w:rFonts w:hint="default"/>
      </w:rPr>
    </w:lvl>
    <w:lvl w:ilvl="5" w:tplc="C1FC95A4">
      <w:numFmt w:val="bullet"/>
      <w:lvlText w:val="•"/>
      <w:lvlJc w:val="left"/>
      <w:pPr>
        <w:ind w:left="2505" w:hanging="339"/>
      </w:pPr>
      <w:rPr>
        <w:rFonts w:hint="default"/>
      </w:rPr>
    </w:lvl>
    <w:lvl w:ilvl="6" w:tplc="4D38ADB2">
      <w:numFmt w:val="bullet"/>
      <w:lvlText w:val="•"/>
      <w:lvlJc w:val="left"/>
      <w:pPr>
        <w:ind w:left="2970" w:hanging="339"/>
      </w:pPr>
      <w:rPr>
        <w:rFonts w:hint="default"/>
      </w:rPr>
    </w:lvl>
    <w:lvl w:ilvl="7" w:tplc="3BC0C244">
      <w:numFmt w:val="bullet"/>
      <w:lvlText w:val="•"/>
      <w:lvlJc w:val="left"/>
      <w:pPr>
        <w:ind w:left="3435" w:hanging="339"/>
      </w:pPr>
      <w:rPr>
        <w:rFonts w:hint="default"/>
      </w:rPr>
    </w:lvl>
    <w:lvl w:ilvl="8" w:tplc="1B946320">
      <w:numFmt w:val="bullet"/>
      <w:lvlText w:val="•"/>
      <w:lvlJc w:val="left"/>
      <w:pPr>
        <w:ind w:left="3900" w:hanging="339"/>
      </w:pPr>
      <w:rPr>
        <w:rFonts w:hint="default"/>
      </w:rPr>
    </w:lvl>
  </w:abstractNum>
  <w:abstractNum w:abstractNumId="13">
    <w:nsid w:val="4D5E4D23"/>
    <w:multiLevelType w:val="hybridMultilevel"/>
    <w:tmpl w:val="1E0E765A"/>
    <w:lvl w:ilvl="0" w:tplc="E4949404">
      <w:start w:val="1"/>
      <w:numFmt w:val="decimal"/>
      <w:lvlText w:val="%1)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C0E6CBE2">
      <w:numFmt w:val="bullet"/>
      <w:lvlText w:val="•"/>
      <w:lvlJc w:val="left"/>
      <w:pPr>
        <w:ind w:left="2044" w:hanging="360"/>
      </w:pPr>
      <w:rPr>
        <w:rFonts w:hint="default"/>
      </w:rPr>
    </w:lvl>
    <w:lvl w:ilvl="2" w:tplc="250213E6">
      <w:numFmt w:val="bullet"/>
      <w:lvlText w:val="•"/>
      <w:lvlJc w:val="left"/>
      <w:pPr>
        <w:ind w:left="2888" w:hanging="360"/>
      </w:pPr>
      <w:rPr>
        <w:rFonts w:hint="default"/>
      </w:rPr>
    </w:lvl>
    <w:lvl w:ilvl="3" w:tplc="E0F0F1DC">
      <w:numFmt w:val="bullet"/>
      <w:lvlText w:val="•"/>
      <w:lvlJc w:val="left"/>
      <w:pPr>
        <w:ind w:left="3732" w:hanging="360"/>
      </w:pPr>
      <w:rPr>
        <w:rFonts w:hint="default"/>
      </w:rPr>
    </w:lvl>
    <w:lvl w:ilvl="4" w:tplc="2CBA46C8">
      <w:numFmt w:val="bullet"/>
      <w:lvlText w:val="•"/>
      <w:lvlJc w:val="left"/>
      <w:pPr>
        <w:ind w:left="4576" w:hanging="360"/>
      </w:pPr>
      <w:rPr>
        <w:rFonts w:hint="default"/>
      </w:rPr>
    </w:lvl>
    <w:lvl w:ilvl="5" w:tplc="D8CA3C12">
      <w:numFmt w:val="bullet"/>
      <w:lvlText w:val="•"/>
      <w:lvlJc w:val="left"/>
      <w:pPr>
        <w:ind w:left="5420" w:hanging="360"/>
      </w:pPr>
      <w:rPr>
        <w:rFonts w:hint="default"/>
      </w:rPr>
    </w:lvl>
    <w:lvl w:ilvl="6" w:tplc="05BAFEF4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69A8D52A">
      <w:numFmt w:val="bullet"/>
      <w:lvlText w:val="•"/>
      <w:lvlJc w:val="left"/>
      <w:pPr>
        <w:ind w:left="7108" w:hanging="360"/>
      </w:pPr>
      <w:rPr>
        <w:rFonts w:hint="default"/>
      </w:rPr>
    </w:lvl>
    <w:lvl w:ilvl="8" w:tplc="655A9200"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14">
    <w:nsid w:val="53B915C7"/>
    <w:multiLevelType w:val="hybridMultilevel"/>
    <w:tmpl w:val="58C03EFE"/>
    <w:lvl w:ilvl="0" w:tplc="FA0E7E30">
      <w:start w:val="1"/>
      <w:numFmt w:val="decimal"/>
      <w:lvlText w:val="%1)"/>
      <w:lvlJc w:val="left"/>
      <w:pPr>
        <w:ind w:left="824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1" w:tplc="53FC4702"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7DEC4B00">
      <w:numFmt w:val="bullet"/>
      <w:lvlText w:val="•"/>
      <w:lvlJc w:val="left"/>
      <w:pPr>
        <w:ind w:left="2584" w:hanging="360"/>
      </w:pPr>
      <w:rPr>
        <w:rFonts w:hint="default"/>
      </w:rPr>
    </w:lvl>
    <w:lvl w:ilvl="3" w:tplc="B866C1D8">
      <w:numFmt w:val="bullet"/>
      <w:lvlText w:val="•"/>
      <w:lvlJc w:val="left"/>
      <w:pPr>
        <w:ind w:left="3466" w:hanging="360"/>
      </w:pPr>
      <w:rPr>
        <w:rFonts w:hint="default"/>
      </w:rPr>
    </w:lvl>
    <w:lvl w:ilvl="4" w:tplc="23D03D2C">
      <w:numFmt w:val="bullet"/>
      <w:lvlText w:val="•"/>
      <w:lvlJc w:val="left"/>
      <w:pPr>
        <w:ind w:left="4348" w:hanging="360"/>
      </w:pPr>
      <w:rPr>
        <w:rFonts w:hint="default"/>
      </w:rPr>
    </w:lvl>
    <w:lvl w:ilvl="5" w:tplc="0F06D244">
      <w:numFmt w:val="bullet"/>
      <w:lvlText w:val="•"/>
      <w:lvlJc w:val="left"/>
      <w:pPr>
        <w:ind w:left="5230" w:hanging="360"/>
      </w:pPr>
      <w:rPr>
        <w:rFonts w:hint="default"/>
      </w:rPr>
    </w:lvl>
    <w:lvl w:ilvl="6" w:tplc="09844788">
      <w:numFmt w:val="bullet"/>
      <w:lvlText w:val="•"/>
      <w:lvlJc w:val="left"/>
      <w:pPr>
        <w:ind w:left="6112" w:hanging="360"/>
      </w:pPr>
      <w:rPr>
        <w:rFonts w:hint="default"/>
      </w:rPr>
    </w:lvl>
    <w:lvl w:ilvl="7" w:tplc="B5C285D6">
      <w:numFmt w:val="bullet"/>
      <w:lvlText w:val="•"/>
      <w:lvlJc w:val="left"/>
      <w:pPr>
        <w:ind w:left="6994" w:hanging="360"/>
      </w:pPr>
      <w:rPr>
        <w:rFonts w:hint="default"/>
      </w:rPr>
    </w:lvl>
    <w:lvl w:ilvl="8" w:tplc="C7C0A4FC">
      <w:numFmt w:val="bullet"/>
      <w:lvlText w:val="•"/>
      <w:lvlJc w:val="left"/>
      <w:pPr>
        <w:ind w:left="7876" w:hanging="360"/>
      </w:pPr>
      <w:rPr>
        <w:rFonts w:hint="default"/>
      </w:rPr>
    </w:lvl>
  </w:abstractNum>
  <w:abstractNum w:abstractNumId="15">
    <w:nsid w:val="5B010F6F"/>
    <w:multiLevelType w:val="hybridMultilevel"/>
    <w:tmpl w:val="A8A2D994"/>
    <w:lvl w:ilvl="0" w:tplc="B1C8DE72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7122A5CC">
      <w:numFmt w:val="bullet"/>
      <w:lvlText w:val="•"/>
      <w:lvlJc w:val="left"/>
      <w:pPr>
        <w:ind w:left="1648" w:hanging="360"/>
      </w:pPr>
      <w:rPr>
        <w:rFonts w:hint="default"/>
      </w:rPr>
    </w:lvl>
    <w:lvl w:ilvl="2" w:tplc="271A9894">
      <w:numFmt w:val="bullet"/>
      <w:lvlText w:val="•"/>
      <w:lvlJc w:val="left"/>
      <w:pPr>
        <w:ind w:left="2536" w:hanging="360"/>
      </w:pPr>
      <w:rPr>
        <w:rFonts w:hint="default"/>
      </w:rPr>
    </w:lvl>
    <w:lvl w:ilvl="3" w:tplc="EBD4AF84">
      <w:numFmt w:val="bullet"/>
      <w:lvlText w:val="•"/>
      <w:lvlJc w:val="left"/>
      <w:pPr>
        <w:ind w:left="3424" w:hanging="360"/>
      </w:pPr>
      <w:rPr>
        <w:rFonts w:hint="default"/>
      </w:rPr>
    </w:lvl>
    <w:lvl w:ilvl="4" w:tplc="DE20F652">
      <w:numFmt w:val="bullet"/>
      <w:lvlText w:val="•"/>
      <w:lvlJc w:val="left"/>
      <w:pPr>
        <w:ind w:left="4312" w:hanging="360"/>
      </w:pPr>
      <w:rPr>
        <w:rFonts w:hint="default"/>
      </w:rPr>
    </w:lvl>
    <w:lvl w:ilvl="5" w:tplc="495E0F38">
      <w:numFmt w:val="bullet"/>
      <w:lvlText w:val="•"/>
      <w:lvlJc w:val="left"/>
      <w:pPr>
        <w:ind w:left="5200" w:hanging="360"/>
      </w:pPr>
      <w:rPr>
        <w:rFonts w:hint="default"/>
      </w:rPr>
    </w:lvl>
    <w:lvl w:ilvl="6" w:tplc="4344D55E">
      <w:numFmt w:val="bullet"/>
      <w:lvlText w:val="•"/>
      <w:lvlJc w:val="left"/>
      <w:pPr>
        <w:ind w:left="6088" w:hanging="360"/>
      </w:pPr>
      <w:rPr>
        <w:rFonts w:hint="default"/>
      </w:rPr>
    </w:lvl>
    <w:lvl w:ilvl="7" w:tplc="3954D6C0">
      <w:numFmt w:val="bullet"/>
      <w:lvlText w:val="•"/>
      <w:lvlJc w:val="left"/>
      <w:pPr>
        <w:ind w:left="6976" w:hanging="360"/>
      </w:pPr>
      <w:rPr>
        <w:rFonts w:hint="default"/>
      </w:rPr>
    </w:lvl>
    <w:lvl w:ilvl="8" w:tplc="2B223200">
      <w:numFmt w:val="bullet"/>
      <w:lvlText w:val="•"/>
      <w:lvlJc w:val="left"/>
      <w:pPr>
        <w:ind w:left="7864" w:hanging="360"/>
      </w:pPr>
      <w:rPr>
        <w:rFonts w:hint="default"/>
      </w:rPr>
    </w:lvl>
  </w:abstractNum>
  <w:abstractNum w:abstractNumId="16">
    <w:nsid w:val="5DA41626"/>
    <w:multiLevelType w:val="hybridMultilevel"/>
    <w:tmpl w:val="B0E60AF6"/>
    <w:lvl w:ilvl="0" w:tplc="D73CDB1C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53DCB270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2" w:tplc="E1A62862">
      <w:numFmt w:val="bullet"/>
      <w:lvlText w:val="•"/>
      <w:lvlJc w:val="left"/>
      <w:pPr>
        <w:ind w:left="2457" w:hanging="360"/>
      </w:pPr>
      <w:rPr>
        <w:rFonts w:hint="default"/>
      </w:rPr>
    </w:lvl>
    <w:lvl w:ilvl="3" w:tplc="BCE41AB0">
      <w:numFmt w:val="bullet"/>
      <w:lvlText w:val="•"/>
      <w:lvlJc w:val="left"/>
      <w:pPr>
        <w:ind w:left="3355" w:hanging="360"/>
      </w:pPr>
      <w:rPr>
        <w:rFonts w:hint="default"/>
      </w:rPr>
    </w:lvl>
    <w:lvl w:ilvl="4" w:tplc="17CAE018">
      <w:numFmt w:val="bullet"/>
      <w:lvlText w:val="•"/>
      <w:lvlJc w:val="left"/>
      <w:pPr>
        <w:ind w:left="4253" w:hanging="360"/>
      </w:pPr>
      <w:rPr>
        <w:rFonts w:hint="default"/>
      </w:rPr>
    </w:lvl>
    <w:lvl w:ilvl="5" w:tplc="91C851B2">
      <w:numFmt w:val="bullet"/>
      <w:lvlText w:val="•"/>
      <w:lvlJc w:val="left"/>
      <w:pPr>
        <w:ind w:left="5151" w:hanging="360"/>
      </w:pPr>
      <w:rPr>
        <w:rFonts w:hint="default"/>
      </w:rPr>
    </w:lvl>
    <w:lvl w:ilvl="6" w:tplc="9E9413DE"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86C228A6"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CA42C6AC">
      <w:numFmt w:val="bullet"/>
      <w:lvlText w:val="•"/>
      <w:lvlJc w:val="left"/>
      <w:pPr>
        <w:ind w:left="7844" w:hanging="360"/>
      </w:pPr>
      <w:rPr>
        <w:rFonts w:hint="default"/>
      </w:rPr>
    </w:lvl>
  </w:abstractNum>
  <w:abstractNum w:abstractNumId="17">
    <w:nsid w:val="60E202A3"/>
    <w:multiLevelType w:val="hybridMultilevel"/>
    <w:tmpl w:val="C8E6DC40"/>
    <w:lvl w:ilvl="0" w:tplc="41861CE0">
      <w:numFmt w:val="bullet"/>
      <w:lvlText w:val=""/>
      <w:lvlJc w:val="left"/>
      <w:pPr>
        <w:ind w:left="464" w:hanging="360"/>
      </w:pPr>
      <w:rPr>
        <w:rFonts w:ascii="Symbol" w:eastAsia="Times New Roman" w:hAnsi="Symbol" w:hint="default"/>
        <w:w w:val="100"/>
        <w:sz w:val="24"/>
      </w:rPr>
    </w:lvl>
    <w:lvl w:ilvl="1" w:tplc="459619F0">
      <w:numFmt w:val="bullet"/>
      <w:lvlText w:val="•"/>
      <w:lvlJc w:val="left"/>
      <w:pPr>
        <w:ind w:left="897" w:hanging="360"/>
      </w:pPr>
      <w:rPr>
        <w:rFonts w:hint="default"/>
      </w:rPr>
    </w:lvl>
    <w:lvl w:ilvl="2" w:tplc="588420D8">
      <w:numFmt w:val="bullet"/>
      <w:lvlText w:val="•"/>
      <w:lvlJc w:val="left"/>
      <w:pPr>
        <w:ind w:left="1334" w:hanging="360"/>
      </w:pPr>
      <w:rPr>
        <w:rFonts w:hint="default"/>
      </w:rPr>
    </w:lvl>
    <w:lvl w:ilvl="3" w:tplc="735E46F0">
      <w:numFmt w:val="bullet"/>
      <w:lvlText w:val="•"/>
      <w:lvlJc w:val="left"/>
      <w:pPr>
        <w:ind w:left="1771" w:hanging="360"/>
      </w:pPr>
      <w:rPr>
        <w:rFonts w:hint="default"/>
      </w:rPr>
    </w:lvl>
    <w:lvl w:ilvl="4" w:tplc="FD125636">
      <w:numFmt w:val="bullet"/>
      <w:lvlText w:val="•"/>
      <w:lvlJc w:val="left"/>
      <w:pPr>
        <w:ind w:left="2208" w:hanging="360"/>
      </w:pPr>
      <w:rPr>
        <w:rFonts w:hint="default"/>
      </w:rPr>
    </w:lvl>
    <w:lvl w:ilvl="5" w:tplc="E7A2D1E2">
      <w:numFmt w:val="bullet"/>
      <w:lvlText w:val="•"/>
      <w:lvlJc w:val="left"/>
      <w:pPr>
        <w:ind w:left="2645" w:hanging="360"/>
      </w:pPr>
      <w:rPr>
        <w:rFonts w:hint="default"/>
      </w:rPr>
    </w:lvl>
    <w:lvl w:ilvl="6" w:tplc="7F64BF30"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3A58989A">
      <w:numFmt w:val="bullet"/>
      <w:lvlText w:val="•"/>
      <w:lvlJc w:val="left"/>
      <w:pPr>
        <w:ind w:left="3519" w:hanging="360"/>
      </w:pPr>
      <w:rPr>
        <w:rFonts w:hint="default"/>
      </w:rPr>
    </w:lvl>
    <w:lvl w:ilvl="8" w:tplc="EE5E0F78">
      <w:numFmt w:val="bullet"/>
      <w:lvlText w:val="•"/>
      <w:lvlJc w:val="left"/>
      <w:pPr>
        <w:ind w:left="3956" w:hanging="360"/>
      </w:pPr>
      <w:rPr>
        <w:rFonts w:hint="default"/>
      </w:rPr>
    </w:lvl>
  </w:abstractNum>
  <w:abstractNum w:abstractNumId="18">
    <w:nsid w:val="633B2294"/>
    <w:multiLevelType w:val="hybridMultilevel"/>
    <w:tmpl w:val="64E2C908"/>
    <w:lvl w:ilvl="0" w:tplc="E716C58E">
      <w:numFmt w:val="bullet"/>
      <w:lvlText w:val=""/>
      <w:lvlJc w:val="left"/>
      <w:pPr>
        <w:ind w:left="464" w:hanging="360"/>
      </w:pPr>
      <w:rPr>
        <w:rFonts w:ascii="Symbol" w:eastAsia="Times New Roman" w:hAnsi="Symbol" w:hint="default"/>
        <w:w w:val="100"/>
        <w:sz w:val="24"/>
      </w:rPr>
    </w:lvl>
    <w:lvl w:ilvl="1" w:tplc="5D20E9B0">
      <w:numFmt w:val="bullet"/>
      <w:lvlText w:val="•"/>
      <w:lvlJc w:val="left"/>
      <w:pPr>
        <w:ind w:left="897" w:hanging="360"/>
      </w:pPr>
      <w:rPr>
        <w:rFonts w:hint="default"/>
      </w:rPr>
    </w:lvl>
    <w:lvl w:ilvl="2" w:tplc="A83A4854">
      <w:numFmt w:val="bullet"/>
      <w:lvlText w:val="•"/>
      <w:lvlJc w:val="left"/>
      <w:pPr>
        <w:ind w:left="1334" w:hanging="360"/>
      </w:pPr>
      <w:rPr>
        <w:rFonts w:hint="default"/>
      </w:rPr>
    </w:lvl>
    <w:lvl w:ilvl="3" w:tplc="0F3CDD04">
      <w:numFmt w:val="bullet"/>
      <w:lvlText w:val="•"/>
      <w:lvlJc w:val="left"/>
      <w:pPr>
        <w:ind w:left="1771" w:hanging="360"/>
      </w:pPr>
      <w:rPr>
        <w:rFonts w:hint="default"/>
      </w:rPr>
    </w:lvl>
    <w:lvl w:ilvl="4" w:tplc="7C9E33F4">
      <w:numFmt w:val="bullet"/>
      <w:lvlText w:val="•"/>
      <w:lvlJc w:val="left"/>
      <w:pPr>
        <w:ind w:left="2208" w:hanging="360"/>
      </w:pPr>
      <w:rPr>
        <w:rFonts w:hint="default"/>
      </w:rPr>
    </w:lvl>
    <w:lvl w:ilvl="5" w:tplc="7FA451E4">
      <w:numFmt w:val="bullet"/>
      <w:lvlText w:val="•"/>
      <w:lvlJc w:val="left"/>
      <w:pPr>
        <w:ind w:left="2645" w:hanging="360"/>
      </w:pPr>
      <w:rPr>
        <w:rFonts w:hint="default"/>
      </w:rPr>
    </w:lvl>
    <w:lvl w:ilvl="6" w:tplc="1CDEBF20"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B01E099C">
      <w:numFmt w:val="bullet"/>
      <w:lvlText w:val="•"/>
      <w:lvlJc w:val="left"/>
      <w:pPr>
        <w:ind w:left="3519" w:hanging="360"/>
      </w:pPr>
      <w:rPr>
        <w:rFonts w:hint="default"/>
      </w:rPr>
    </w:lvl>
    <w:lvl w:ilvl="8" w:tplc="0B529F88">
      <w:numFmt w:val="bullet"/>
      <w:lvlText w:val="•"/>
      <w:lvlJc w:val="left"/>
      <w:pPr>
        <w:ind w:left="3956" w:hanging="360"/>
      </w:pPr>
      <w:rPr>
        <w:rFonts w:hint="default"/>
      </w:rPr>
    </w:lvl>
  </w:abstractNum>
  <w:abstractNum w:abstractNumId="19">
    <w:nsid w:val="67E7591A"/>
    <w:multiLevelType w:val="hybridMultilevel"/>
    <w:tmpl w:val="E3082BDE"/>
    <w:lvl w:ilvl="0" w:tplc="6D84CBE8">
      <w:start w:val="1"/>
      <w:numFmt w:val="decimal"/>
      <w:lvlText w:val="(%1)"/>
      <w:lvlJc w:val="left"/>
      <w:pPr>
        <w:ind w:left="825" w:hanging="36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6EAF176">
      <w:numFmt w:val="bullet"/>
      <w:lvlText w:val="•"/>
      <w:lvlJc w:val="left"/>
      <w:pPr>
        <w:ind w:left="1221" w:hanging="361"/>
      </w:pPr>
      <w:rPr>
        <w:rFonts w:hint="default"/>
      </w:rPr>
    </w:lvl>
    <w:lvl w:ilvl="2" w:tplc="CE7E4E18">
      <w:numFmt w:val="bullet"/>
      <w:lvlText w:val="•"/>
      <w:lvlJc w:val="left"/>
      <w:pPr>
        <w:ind w:left="1622" w:hanging="361"/>
      </w:pPr>
      <w:rPr>
        <w:rFonts w:hint="default"/>
      </w:rPr>
    </w:lvl>
    <w:lvl w:ilvl="3" w:tplc="4A1C9084">
      <w:numFmt w:val="bullet"/>
      <w:lvlText w:val="•"/>
      <w:lvlJc w:val="left"/>
      <w:pPr>
        <w:ind w:left="2023" w:hanging="361"/>
      </w:pPr>
      <w:rPr>
        <w:rFonts w:hint="default"/>
      </w:rPr>
    </w:lvl>
    <w:lvl w:ilvl="4" w:tplc="99640086">
      <w:numFmt w:val="bullet"/>
      <w:lvlText w:val="•"/>
      <w:lvlJc w:val="left"/>
      <w:pPr>
        <w:ind w:left="2424" w:hanging="361"/>
      </w:pPr>
      <w:rPr>
        <w:rFonts w:hint="default"/>
      </w:rPr>
    </w:lvl>
    <w:lvl w:ilvl="5" w:tplc="6BD0A414">
      <w:numFmt w:val="bullet"/>
      <w:lvlText w:val="•"/>
      <w:lvlJc w:val="left"/>
      <w:pPr>
        <w:ind w:left="2825" w:hanging="361"/>
      </w:pPr>
      <w:rPr>
        <w:rFonts w:hint="default"/>
      </w:rPr>
    </w:lvl>
    <w:lvl w:ilvl="6" w:tplc="3BEC2D28">
      <w:numFmt w:val="bullet"/>
      <w:lvlText w:val="•"/>
      <w:lvlJc w:val="left"/>
      <w:pPr>
        <w:ind w:left="3226" w:hanging="361"/>
      </w:pPr>
      <w:rPr>
        <w:rFonts w:hint="default"/>
      </w:rPr>
    </w:lvl>
    <w:lvl w:ilvl="7" w:tplc="C86EAC6A">
      <w:numFmt w:val="bullet"/>
      <w:lvlText w:val="•"/>
      <w:lvlJc w:val="left"/>
      <w:pPr>
        <w:ind w:left="3627" w:hanging="361"/>
      </w:pPr>
      <w:rPr>
        <w:rFonts w:hint="default"/>
      </w:rPr>
    </w:lvl>
    <w:lvl w:ilvl="8" w:tplc="E4BC9D7A">
      <w:numFmt w:val="bullet"/>
      <w:lvlText w:val="•"/>
      <w:lvlJc w:val="left"/>
      <w:pPr>
        <w:ind w:left="4028" w:hanging="361"/>
      </w:pPr>
      <w:rPr>
        <w:rFonts w:hint="default"/>
      </w:rPr>
    </w:lvl>
  </w:abstractNum>
  <w:abstractNum w:abstractNumId="20">
    <w:nsid w:val="691064B2"/>
    <w:multiLevelType w:val="hybridMultilevel"/>
    <w:tmpl w:val="A2FE7192"/>
    <w:lvl w:ilvl="0" w:tplc="9022F7C2">
      <w:numFmt w:val="bullet"/>
      <w:lvlText w:val=""/>
      <w:lvlJc w:val="left"/>
      <w:pPr>
        <w:ind w:left="836" w:hanging="360"/>
      </w:pPr>
      <w:rPr>
        <w:rFonts w:ascii="Symbol" w:eastAsia="Times New Roman" w:hAnsi="Symbol" w:hint="default"/>
        <w:w w:val="100"/>
        <w:sz w:val="24"/>
      </w:rPr>
    </w:lvl>
    <w:lvl w:ilvl="1" w:tplc="53CAEBD0">
      <w:numFmt w:val="bullet"/>
      <w:lvlText w:val="•"/>
      <w:lvlJc w:val="left"/>
      <w:pPr>
        <w:ind w:left="1720" w:hanging="360"/>
      </w:pPr>
      <w:rPr>
        <w:rFonts w:hint="default"/>
      </w:rPr>
    </w:lvl>
    <w:lvl w:ilvl="2" w:tplc="4A5C20AE">
      <w:numFmt w:val="bullet"/>
      <w:lvlText w:val="•"/>
      <w:lvlJc w:val="left"/>
      <w:pPr>
        <w:ind w:left="2600" w:hanging="360"/>
      </w:pPr>
      <w:rPr>
        <w:rFonts w:hint="default"/>
      </w:rPr>
    </w:lvl>
    <w:lvl w:ilvl="3" w:tplc="1B32AD0A">
      <w:numFmt w:val="bullet"/>
      <w:lvlText w:val="•"/>
      <w:lvlJc w:val="left"/>
      <w:pPr>
        <w:ind w:left="3480" w:hanging="360"/>
      </w:pPr>
      <w:rPr>
        <w:rFonts w:hint="default"/>
      </w:rPr>
    </w:lvl>
    <w:lvl w:ilvl="4" w:tplc="CD7C9506"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8802320A">
      <w:numFmt w:val="bullet"/>
      <w:lvlText w:val="•"/>
      <w:lvlJc w:val="left"/>
      <w:pPr>
        <w:ind w:left="5240" w:hanging="360"/>
      </w:pPr>
      <w:rPr>
        <w:rFonts w:hint="default"/>
      </w:rPr>
    </w:lvl>
    <w:lvl w:ilvl="6" w:tplc="2BBC378C"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685AE4B8">
      <w:numFmt w:val="bullet"/>
      <w:lvlText w:val="•"/>
      <w:lvlJc w:val="left"/>
      <w:pPr>
        <w:ind w:left="7000" w:hanging="360"/>
      </w:pPr>
      <w:rPr>
        <w:rFonts w:hint="default"/>
      </w:rPr>
    </w:lvl>
    <w:lvl w:ilvl="8" w:tplc="E2D83482">
      <w:numFmt w:val="bullet"/>
      <w:lvlText w:val="•"/>
      <w:lvlJc w:val="left"/>
      <w:pPr>
        <w:ind w:left="7880" w:hanging="360"/>
      </w:pPr>
      <w:rPr>
        <w:rFonts w:hint="default"/>
      </w:rPr>
    </w:lvl>
  </w:abstractNum>
  <w:abstractNum w:abstractNumId="21">
    <w:nsid w:val="6CE1382A"/>
    <w:multiLevelType w:val="hybridMultilevel"/>
    <w:tmpl w:val="D80CDF42"/>
    <w:lvl w:ilvl="0" w:tplc="6B7E2B42">
      <w:numFmt w:val="bullet"/>
      <w:lvlText w:val=""/>
      <w:lvlJc w:val="left"/>
      <w:pPr>
        <w:ind w:left="464" w:hanging="360"/>
      </w:pPr>
      <w:rPr>
        <w:rFonts w:ascii="Symbol" w:eastAsia="Times New Roman" w:hAnsi="Symbol" w:hint="default"/>
        <w:w w:val="100"/>
        <w:sz w:val="24"/>
      </w:rPr>
    </w:lvl>
    <w:lvl w:ilvl="1" w:tplc="0EFA0694">
      <w:numFmt w:val="bullet"/>
      <w:lvlText w:val="•"/>
      <w:lvlJc w:val="left"/>
      <w:pPr>
        <w:ind w:left="897" w:hanging="360"/>
      </w:pPr>
      <w:rPr>
        <w:rFonts w:hint="default"/>
      </w:rPr>
    </w:lvl>
    <w:lvl w:ilvl="2" w:tplc="B058CD92">
      <w:numFmt w:val="bullet"/>
      <w:lvlText w:val="•"/>
      <w:lvlJc w:val="left"/>
      <w:pPr>
        <w:ind w:left="1334" w:hanging="360"/>
      </w:pPr>
      <w:rPr>
        <w:rFonts w:hint="default"/>
      </w:rPr>
    </w:lvl>
    <w:lvl w:ilvl="3" w:tplc="EB92DB84">
      <w:numFmt w:val="bullet"/>
      <w:lvlText w:val="•"/>
      <w:lvlJc w:val="left"/>
      <w:pPr>
        <w:ind w:left="1771" w:hanging="360"/>
      </w:pPr>
      <w:rPr>
        <w:rFonts w:hint="default"/>
      </w:rPr>
    </w:lvl>
    <w:lvl w:ilvl="4" w:tplc="1402E854">
      <w:numFmt w:val="bullet"/>
      <w:lvlText w:val="•"/>
      <w:lvlJc w:val="left"/>
      <w:pPr>
        <w:ind w:left="2208" w:hanging="360"/>
      </w:pPr>
      <w:rPr>
        <w:rFonts w:hint="default"/>
      </w:rPr>
    </w:lvl>
    <w:lvl w:ilvl="5" w:tplc="88F22936">
      <w:numFmt w:val="bullet"/>
      <w:lvlText w:val="•"/>
      <w:lvlJc w:val="left"/>
      <w:pPr>
        <w:ind w:left="2645" w:hanging="360"/>
      </w:pPr>
      <w:rPr>
        <w:rFonts w:hint="default"/>
      </w:rPr>
    </w:lvl>
    <w:lvl w:ilvl="6" w:tplc="5E2E9840"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569623FA">
      <w:numFmt w:val="bullet"/>
      <w:lvlText w:val="•"/>
      <w:lvlJc w:val="left"/>
      <w:pPr>
        <w:ind w:left="3519" w:hanging="360"/>
      </w:pPr>
      <w:rPr>
        <w:rFonts w:hint="default"/>
      </w:rPr>
    </w:lvl>
    <w:lvl w:ilvl="8" w:tplc="81A89D90">
      <w:numFmt w:val="bullet"/>
      <w:lvlText w:val="•"/>
      <w:lvlJc w:val="left"/>
      <w:pPr>
        <w:ind w:left="3956" w:hanging="360"/>
      </w:pPr>
      <w:rPr>
        <w:rFonts w:hint="default"/>
      </w:rPr>
    </w:lvl>
  </w:abstractNum>
  <w:abstractNum w:abstractNumId="22">
    <w:nsid w:val="71674AE2"/>
    <w:multiLevelType w:val="hybridMultilevel"/>
    <w:tmpl w:val="072468E4"/>
    <w:lvl w:ilvl="0" w:tplc="619648D4">
      <w:start w:val="1"/>
      <w:numFmt w:val="decimal"/>
      <w:lvlText w:val="%1."/>
      <w:lvlJc w:val="left"/>
      <w:pPr>
        <w:ind w:left="759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67940A48">
      <w:start w:val="1"/>
      <w:numFmt w:val="decimal"/>
      <w:lvlText w:val="%2."/>
      <w:lvlJc w:val="left"/>
      <w:pPr>
        <w:ind w:left="1316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2" w:tplc="BF5A805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4E5C7D3C">
      <w:numFmt w:val="bullet"/>
      <w:lvlText w:val="•"/>
      <w:lvlJc w:val="left"/>
      <w:pPr>
        <w:ind w:left="3168" w:hanging="360"/>
      </w:pPr>
      <w:rPr>
        <w:rFonts w:hint="default"/>
      </w:rPr>
    </w:lvl>
    <w:lvl w:ilvl="4" w:tplc="E28EDF8A">
      <w:numFmt w:val="bullet"/>
      <w:lvlText w:val="•"/>
      <w:lvlJc w:val="left"/>
      <w:pPr>
        <w:ind w:left="4093" w:hanging="360"/>
      </w:pPr>
      <w:rPr>
        <w:rFonts w:hint="default"/>
      </w:rPr>
    </w:lvl>
    <w:lvl w:ilvl="5" w:tplc="48D687E0">
      <w:numFmt w:val="bullet"/>
      <w:lvlText w:val="•"/>
      <w:lvlJc w:val="left"/>
      <w:pPr>
        <w:ind w:left="5017" w:hanging="360"/>
      </w:pPr>
      <w:rPr>
        <w:rFonts w:hint="default"/>
      </w:rPr>
    </w:lvl>
    <w:lvl w:ilvl="6" w:tplc="2F88EC52">
      <w:numFmt w:val="bullet"/>
      <w:lvlText w:val="•"/>
      <w:lvlJc w:val="left"/>
      <w:pPr>
        <w:ind w:left="5942" w:hanging="360"/>
      </w:pPr>
      <w:rPr>
        <w:rFonts w:hint="default"/>
      </w:rPr>
    </w:lvl>
    <w:lvl w:ilvl="7" w:tplc="83028B3E">
      <w:numFmt w:val="bullet"/>
      <w:lvlText w:val="•"/>
      <w:lvlJc w:val="left"/>
      <w:pPr>
        <w:ind w:left="6866" w:hanging="360"/>
      </w:pPr>
      <w:rPr>
        <w:rFonts w:hint="default"/>
      </w:rPr>
    </w:lvl>
    <w:lvl w:ilvl="8" w:tplc="5BC4056E">
      <w:numFmt w:val="bullet"/>
      <w:lvlText w:val="•"/>
      <w:lvlJc w:val="left"/>
      <w:pPr>
        <w:ind w:left="7791" w:hanging="360"/>
      </w:pPr>
      <w:rPr>
        <w:rFonts w:hint="default"/>
      </w:rPr>
    </w:lvl>
  </w:abstractNum>
  <w:abstractNum w:abstractNumId="23">
    <w:nsid w:val="72C70349"/>
    <w:multiLevelType w:val="hybridMultilevel"/>
    <w:tmpl w:val="93906B2C"/>
    <w:lvl w:ilvl="0" w:tplc="0EB6ACEE">
      <w:start w:val="1"/>
      <w:numFmt w:val="decimal"/>
      <w:lvlText w:val="%1."/>
      <w:lvlJc w:val="left"/>
      <w:pPr>
        <w:ind w:left="824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9DBA6900">
      <w:start w:val="1"/>
      <w:numFmt w:val="decimal"/>
      <w:lvlText w:val="%2)"/>
      <w:lvlJc w:val="left"/>
      <w:pPr>
        <w:ind w:left="1534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2" w:tplc="AACAACC6">
      <w:numFmt w:val="bullet"/>
      <w:lvlText w:val="•"/>
      <w:lvlJc w:val="left"/>
      <w:pPr>
        <w:ind w:left="2440" w:hanging="360"/>
      </w:pPr>
      <w:rPr>
        <w:rFonts w:hint="default"/>
      </w:rPr>
    </w:lvl>
    <w:lvl w:ilvl="3" w:tplc="C4381BFC">
      <w:numFmt w:val="bullet"/>
      <w:lvlText w:val="•"/>
      <w:lvlJc w:val="left"/>
      <w:pPr>
        <w:ind w:left="3340" w:hanging="360"/>
      </w:pPr>
      <w:rPr>
        <w:rFonts w:hint="default"/>
      </w:rPr>
    </w:lvl>
    <w:lvl w:ilvl="4" w:tplc="136ECD00">
      <w:numFmt w:val="bullet"/>
      <w:lvlText w:val="•"/>
      <w:lvlJc w:val="left"/>
      <w:pPr>
        <w:ind w:left="4240" w:hanging="360"/>
      </w:pPr>
      <w:rPr>
        <w:rFonts w:hint="default"/>
      </w:rPr>
    </w:lvl>
    <w:lvl w:ilvl="5" w:tplc="02E67F82">
      <w:numFmt w:val="bullet"/>
      <w:lvlText w:val="•"/>
      <w:lvlJc w:val="left"/>
      <w:pPr>
        <w:ind w:left="5140" w:hanging="360"/>
      </w:pPr>
      <w:rPr>
        <w:rFonts w:hint="default"/>
      </w:rPr>
    </w:lvl>
    <w:lvl w:ilvl="6" w:tplc="0826082C">
      <w:numFmt w:val="bullet"/>
      <w:lvlText w:val="•"/>
      <w:lvlJc w:val="left"/>
      <w:pPr>
        <w:ind w:left="6040" w:hanging="360"/>
      </w:pPr>
      <w:rPr>
        <w:rFonts w:hint="default"/>
      </w:rPr>
    </w:lvl>
    <w:lvl w:ilvl="7" w:tplc="C87E092C">
      <w:numFmt w:val="bullet"/>
      <w:lvlText w:val="•"/>
      <w:lvlJc w:val="left"/>
      <w:pPr>
        <w:ind w:left="6940" w:hanging="360"/>
      </w:pPr>
      <w:rPr>
        <w:rFonts w:hint="default"/>
      </w:rPr>
    </w:lvl>
    <w:lvl w:ilvl="8" w:tplc="61428C1A">
      <w:numFmt w:val="bullet"/>
      <w:lvlText w:val="•"/>
      <w:lvlJc w:val="left"/>
      <w:pPr>
        <w:ind w:left="7840" w:hanging="360"/>
      </w:pPr>
      <w:rPr>
        <w:rFonts w:hint="default"/>
      </w:rPr>
    </w:lvl>
  </w:abstractNum>
  <w:abstractNum w:abstractNumId="24">
    <w:nsid w:val="76CF459A"/>
    <w:multiLevelType w:val="hybridMultilevel"/>
    <w:tmpl w:val="F02C58F2"/>
    <w:lvl w:ilvl="0" w:tplc="BEE4C1B8">
      <w:numFmt w:val="bullet"/>
      <w:lvlText w:val=""/>
      <w:lvlJc w:val="left"/>
      <w:pPr>
        <w:ind w:left="464" w:hanging="360"/>
      </w:pPr>
      <w:rPr>
        <w:rFonts w:ascii="Symbol" w:eastAsia="Times New Roman" w:hAnsi="Symbol" w:hint="default"/>
        <w:w w:val="100"/>
        <w:sz w:val="24"/>
      </w:rPr>
    </w:lvl>
    <w:lvl w:ilvl="1" w:tplc="47E0CB7E">
      <w:numFmt w:val="bullet"/>
      <w:lvlText w:val="•"/>
      <w:lvlJc w:val="left"/>
      <w:pPr>
        <w:ind w:left="897" w:hanging="360"/>
      </w:pPr>
      <w:rPr>
        <w:rFonts w:hint="default"/>
      </w:rPr>
    </w:lvl>
    <w:lvl w:ilvl="2" w:tplc="352679B4">
      <w:numFmt w:val="bullet"/>
      <w:lvlText w:val="•"/>
      <w:lvlJc w:val="left"/>
      <w:pPr>
        <w:ind w:left="1334" w:hanging="360"/>
      </w:pPr>
      <w:rPr>
        <w:rFonts w:hint="default"/>
      </w:rPr>
    </w:lvl>
    <w:lvl w:ilvl="3" w:tplc="814CBC40">
      <w:numFmt w:val="bullet"/>
      <w:lvlText w:val="•"/>
      <w:lvlJc w:val="left"/>
      <w:pPr>
        <w:ind w:left="1771" w:hanging="360"/>
      </w:pPr>
      <w:rPr>
        <w:rFonts w:hint="default"/>
      </w:rPr>
    </w:lvl>
    <w:lvl w:ilvl="4" w:tplc="9BC67B6A">
      <w:numFmt w:val="bullet"/>
      <w:lvlText w:val="•"/>
      <w:lvlJc w:val="left"/>
      <w:pPr>
        <w:ind w:left="2208" w:hanging="360"/>
      </w:pPr>
      <w:rPr>
        <w:rFonts w:hint="default"/>
      </w:rPr>
    </w:lvl>
    <w:lvl w:ilvl="5" w:tplc="FB4AE560">
      <w:numFmt w:val="bullet"/>
      <w:lvlText w:val="•"/>
      <w:lvlJc w:val="left"/>
      <w:pPr>
        <w:ind w:left="2645" w:hanging="360"/>
      </w:pPr>
      <w:rPr>
        <w:rFonts w:hint="default"/>
      </w:rPr>
    </w:lvl>
    <w:lvl w:ilvl="6" w:tplc="1938FE56"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B1440D80">
      <w:numFmt w:val="bullet"/>
      <w:lvlText w:val="•"/>
      <w:lvlJc w:val="left"/>
      <w:pPr>
        <w:ind w:left="3519" w:hanging="360"/>
      </w:pPr>
      <w:rPr>
        <w:rFonts w:hint="default"/>
      </w:rPr>
    </w:lvl>
    <w:lvl w:ilvl="8" w:tplc="653C260A">
      <w:numFmt w:val="bullet"/>
      <w:lvlText w:val="•"/>
      <w:lvlJc w:val="left"/>
      <w:pPr>
        <w:ind w:left="3956" w:hanging="360"/>
      </w:pPr>
      <w:rPr>
        <w:rFonts w:hint="default"/>
      </w:rPr>
    </w:lvl>
  </w:abstractNum>
  <w:abstractNum w:abstractNumId="25">
    <w:nsid w:val="77EA1FEA"/>
    <w:multiLevelType w:val="hybridMultilevel"/>
    <w:tmpl w:val="DD00FF0A"/>
    <w:lvl w:ilvl="0" w:tplc="6CE6458E">
      <w:start w:val="4"/>
      <w:numFmt w:val="decimal"/>
      <w:lvlText w:val="(%1)"/>
      <w:lvlJc w:val="left"/>
      <w:pPr>
        <w:ind w:left="-4" w:hanging="339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F42B8A8">
      <w:numFmt w:val="bullet"/>
      <w:lvlText w:val=""/>
      <w:lvlJc w:val="left"/>
      <w:pPr>
        <w:ind w:left="464" w:hanging="360"/>
      </w:pPr>
      <w:rPr>
        <w:rFonts w:ascii="Symbol" w:eastAsia="Times New Roman" w:hAnsi="Symbol" w:hint="default"/>
        <w:w w:val="100"/>
        <w:sz w:val="24"/>
      </w:rPr>
    </w:lvl>
    <w:lvl w:ilvl="2" w:tplc="8EDE4284">
      <w:numFmt w:val="bullet"/>
      <w:lvlText w:val="•"/>
      <w:lvlJc w:val="left"/>
      <w:pPr>
        <w:ind w:left="945" w:hanging="360"/>
      </w:pPr>
      <w:rPr>
        <w:rFonts w:hint="default"/>
      </w:rPr>
    </w:lvl>
    <w:lvl w:ilvl="3" w:tplc="0D327A78">
      <w:numFmt w:val="bullet"/>
      <w:lvlText w:val="•"/>
      <w:lvlJc w:val="left"/>
      <w:pPr>
        <w:ind w:left="1431" w:hanging="360"/>
      </w:pPr>
      <w:rPr>
        <w:rFonts w:hint="default"/>
      </w:rPr>
    </w:lvl>
    <w:lvl w:ilvl="4" w:tplc="ABC65992">
      <w:numFmt w:val="bullet"/>
      <w:lvlText w:val="•"/>
      <w:lvlJc w:val="left"/>
      <w:pPr>
        <w:ind w:left="1916" w:hanging="360"/>
      </w:pPr>
      <w:rPr>
        <w:rFonts w:hint="default"/>
      </w:rPr>
    </w:lvl>
    <w:lvl w:ilvl="5" w:tplc="A6D6CC80">
      <w:numFmt w:val="bullet"/>
      <w:lvlText w:val="•"/>
      <w:lvlJc w:val="left"/>
      <w:pPr>
        <w:ind w:left="2402" w:hanging="360"/>
      </w:pPr>
      <w:rPr>
        <w:rFonts w:hint="default"/>
      </w:rPr>
    </w:lvl>
    <w:lvl w:ilvl="6" w:tplc="DEFE5032">
      <w:numFmt w:val="bullet"/>
      <w:lvlText w:val="•"/>
      <w:lvlJc w:val="left"/>
      <w:pPr>
        <w:ind w:left="2887" w:hanging="360"/>
      </w:pPr>
      <w:rPr>
        <w:rFonts w:hint="default"/>
      </w:rPr>
    </w:lvl>
    <w:lvl w:ilvl="7" w:tplc="08B0B072">
      <w:numFmt w:val="bullet"/>
      <w:lvlText w:val="•"/>
      <w:lvlJc w:val="left"/>
      <w:pPr>
        <w:ind w:left="3373" w:hanging="360"/>
      </w:pPr>
      <w:rPr>
        <w:rFonts w:hint="default"/>
      </w:rPr>
    </w:lvl>
    <w:lvl w:ilvl="8" w:tplc="7220D62A">
      <w:numFmt w:val="bullet"/>
      <w:lvlText w:val="•"/>
      <w:lvlJc w:val="left"/>
      <w:pPr>
        <w:ind w:left="3858" w:hanging="360"/>
      </w:pPr>
      <w:rPr>
        <w:rFonts w:hint="default"/>
      </w:rPr>
    </w:lvl>
  </w:abstractNum>
  <w:abstractNum w:abstractNumId="26">
    <w:nsid w:val="799D5AB0"/>
    <w:multiLevelType w:val="hybridMultilevel"/>
    <w:tmpl w:val="AF1A17E4"/>
    <w:lvl w:ilvl="0" w:tplc="0C5690D2">
      <w:start w:val="1"/>
      <w:numFmt w:val="decimal"/>
      <w:lvlText w:val="(%1)"/>
      <w:lvlJc w:val="left"/>
      <w:pPr>
        <w:ind w:left="17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F028A1E">
      <w:numFmt w:val="bullet"/>
      <w:lvlText w:val="•"/>
      <w:lvlJc w:val="left"/>
      <w:pPr>
        <w:ind w:left="645" w:hanging="339"/>
      </w:pPr>
      <w:rPr>
        <w:rFonts w:hint="default"/>
      </w:rPr>
    </w:lvl>
    <w:lvl w:ilvl="2" w:tplc="1DA81CD8">
      <w:numFmt w:val="bullet"/>
      <w:lvlText w:val="•"/>
      <w:lvlJc w:val="left"/>
      <w:pPr>
        <w:ind w:left="1110" w:hanging="339"/>
      </w:pPr>
      <w:rPr>
        <w:rFonts w:hint="default"/>
      </w:rPr>
    </w:lvl>
    <w:lvl w:ilvl="3" w:tplc="C96CB3D0">
      <w:numFmt w:val="bullet"/>
      <w:lvlText w:val="•"/>
      <w:lvlJc w:val="left"/>
      <w:pPr>
        <w:ind w:left="1575" w:hanging="339"/>
      </w:pPr>
      <w:rPr>
        <w:rFonts w:hint="default"/>
      </w:rPr>
    </w:lvl>
    <w:lvl w:ilvl="4" w:tplc="E7CAE474">
      <w:numFmt w:val="bullet"/>
      <w:lvlText w:val="•"/>
      <w:lvlJc w:val="left"/>
      <w:pPr>
        <w:ind w:left="2040" w:hanging="339"/>
      </w:pPr>
      <w:rPr>
        <w:rFonts w:hint="default"/>
      </w:rPr>
    </w:lvl>
    <w:lvl w:ilvl="5" w:tplc="D65C02C8">
      <w:numFmt w:val="bullet"/>
      <w:lvlText w:val="•"/>
      <w:lvlJc w:val="left"/>
      <w:pPr>
        <w:ind w:left="2505" w:hanging="339"/>
      </w:pPr>
      <w:rPr>
        <w:rFonts w:hint="default"/>
      </w:rPr>
    </w:lvl>
    <w:lvl w:ilvl="6" w:tplc="04707602">
      <w:numFmt w:val="bullet"/>
      <w:lvlText w:val="•"/>
      <w:lvlJc w:val="left"/>
      <w:pPr>
        <w:ind w:left="2970" w:hanging="339"/>
      </w:pPr>
      <w:rPr>
        <w:rFonts w:hint="default"/>
      </w:rPr>
    </w:lvl>
    <w:lvl w:ilvl="7" w:tplc="A1304280">
      <w:numFmt w:val="bullet"/>
      <w:lvlText w:val="•"/>
      <w:lvlJc w:val="left"/>
      <w:pPr>
        <w:ind w:left="3435" w:hanging="339"/>
      </w:pPr>
      <w:rPr>
        <w:rFonts w:hint="default"/>
      </w:rPr>
    </w:lvl>
    <w:lvl w:ilvl="8" w:tplc="BC6067FA">
      <w:numFmt w:val="bullet"/>
      <w:lvlText w:val="•"/>
      <w:lvlJc w:val="left"/>
      <w:pPr>
        <w:ind w:left="3900" w:hanging="339"/>
      </w:pPr>
      <w:rPr>
        <w:rFonts w:hint="default"/>
      </w:rPr>
    </w:lvl>
  </w:abstractNum>
  <w:abstractNum w:abstractNumId="27">
    <w:nsid w:val="7B594AD9"/>
    <w:multiLevelType w:val="hybridMultilevel"/>
    <w:tmpl w:val="747AE810"/>
    <w:lvl w:ilvl="0" w:tplc="3934F320">
      <w:start w:val="1"/>
      <w:numFmt w:val="decimal"/>
      <w:lvlText w:val="%1)"/>
      <w:lvlJc w:val="left"/>
      <w:pPr>
        <w:ind w:left="1096" w:hanging="2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AC3A99BA">
      <w:numFmt w:val="bullet"/>
      <w:lvlText w:val="•"/>
      <w:lvlJc w:val="left"/>
      <w:pPr>
        <w:ind w:left="1954" w:hanging="260"/>
      </w:pPr>
      <w:rPr>
        <w:rFonts w:hint="default"/>
      </w:rPr>
    </w:lvl>
    <w:lvl w:ilvl="2" w:tplc="F62C8EFA">
      <w:numFmt w:val="bullet"/>
      <w:lvlText w:val="•"/>
      <w:lvlJc w:val="left"/>
      <w:pPr>
        <w:ind w:left="2808" w:hanging="260"/>
      </w:pPr>
      <w:rPr>
        <w:rFonts w:hint="default"/>
      </w:rPr>
    </w:lvl>
    <w:lvl w:ilvl="3" w:tplc="8F368D4C">
      <w:numFmt w:val="bullet"/>
      <w:lvlText w:val="•"/>
      <w:lvlJc w:val="left"/>
      <w:pPr>
        <w:ind w:left="3662" w:hanging="260"/>
      </w:pPr>
      <w:rPr>
        <w:rFonts w:hint="default"/>
      </w:rPr>
    </w:lvl>
    <w:lvl w:ilvl="4" w:tplc="0FC44DFC">
      <w:numFmt w:val="bullet"/>
      <w:lvlText w:val="•"/>
      <w:lvlJc w:val="left"/>
      <w:pPr>
        <w:ind w:left="4516" w:hanging="260"/>
      </w:pPr>
      <w:rPr>
        <w:rFonts w:hint="default"/>
      </w:rPr>
    </w:lvl>
    <w:lvl w:ilvl="5" w:tplc="10B8B854">
      <w:numFmt w:val="bullet"/>
      <w:lvlText w:val="•"/>
      <w:lvlJc w:val="left"/>
      <w:pPr>
        <w:ind w:left="5370" w:hanging="260"/>
      </w:pPr>
      <w:rPr>
        <w:rFonts w:hint="default"/>
      </w:rPr>
    </w:lvl>
    <w:lvl w:ilvl="6" w:tplc="086A20CE">
      <w:numFmt w:val="bullet"/>
      <w:lvlText w:val="•"/>
      <w:lvlJc w:val="left"/>
      <w:pPr>
        <w:ind w:left="6224" w:hanging="260"/>
      </w:pPr>
      <w:rPr>
        <w:rFonts w:hint="default"/>
      </w:rPr>
    </w:lvl>
    <w:lvl w:ilvl="7" w:tplc="DD2A178C">
      <w:numFmt w:val="bullet"/>
      <w:lvlText w:val="•"/>
      <w:lvlJc w:val="left"/>
      <w:pPr>
        <w:ind w:left="7078" w:hanging="260"/>
      </w:pPr>
      <w:rPr>
        <w:rFonts w:hint="default"/>
      </w:rPr>
    </w:lvl>
    <w:lvl w:ilvl="8" w:tplc="D6E0CFCC">
      <w:numFmt w:val="bullet"/>
      <w:lvlText w:val="•"/>
      <w:lvlJc w:val="left"/>
      <w:pPr>
        <w:ind w:left="7932" w:hanging="260"/>
      </w:pPr>
      <w:rPr>
        <w:rFonts w:hint="default"/>
      </w:rPr>
    </w:lvl>
  </w:abstractNum>
  <w:abstractNum w:abstractNumId="28">
    <w:nsid w:val="7C575F21"/>
    <w:multiLevelType w:val="hybridMultilevel"/>
    <w:tmpl w:val="6BC273DC"/>
    <w:lvl w:ilvl="0" w:tplc="3C62EC54">
      <w:numFmt w:val="bullet"/>
      <w:lvlText w:val=""/>
      <w:lvlJc w:val="left"/>
      <w:pPr>
        <w:ind w:left="464" w:hanging="360"/>
      </w:pPr>
      <w:rPr>
        <w:rFonts w:ascii="Symbol" w:eastAsia="Times New Roman" w:hAnsi="Symbol" w:hint="default"/>
        <w:w w:val="100"/>
        <w:sz w:val="24"/>
      </w:rPr>
    </w:lvl>
    <w:lvl w:ilvl="1" w:tplc="FFBC60A4">
      <w:numFmt w:val="bullet"/>
      <w:lvlText w:val="•"/>
      <w:lvlJc w:val="left"/>
      <w:pPr>
        <w:ind w:left="897" w:hanging="360"/>
      </w:pPr>
      <w:rPr>
        <w:rFonts w:hint="default"/>
      </w:rPr>
    </w:lvl>
    <w:lvl w:ilvl="2" w:tplc="D4A2F3D4">
      <w:numFmt w:val="bullet"/>
      <w:lvlText w:val="•"/>
      <w:lvlJc w:val="left"/>
      <w:pPr>
        <w:ind w:left="1334" w:hanging="360"/>
      </w:pPr>
      <w:rPr>
        <w:rFonts w:hint="default"/>
      </w:rPr>
    </w:lvl>
    <w:lvl w:ilvl="3" w:tplc="C8DAF65C">
      <w:numFmt w:val="bullet"/>
      <w:lvlText w:val="•"/>
      <w:lvlJc w:val="left"/>
      <w:pPr>
        <w:ind w:left="1771" w:hanging="360"/>
      </w:pPr>
      <w:rPr>
        <w:rFonts w:hint="default"/>
      </w:rPr>
    </w:lvl>
    <w:lvl w:ilvl="4" w:tplc="DBACF57A">
      <w:numFmt w:val="bullet"/>
      <w:lvlText w:val="•"/>
      <w:lvlJc w:val="left"/>
      <w:pPr>
        <w:ind w:left="2208" w:hanging="360"/>
      </w:pPr>
      <w:rPr>
        <w:rFonts w:hint="default"/>
      </w:rPr>
    </w:lvl>
    <w:lvl w:ilvl="5" w:tplc="029A2C10">
      <w:numFmt w:val="bullet"/>
      <w:lvlText w:val="•"/>
      <w:lvlJc w:val="left"/>
      <w:pPr>
        <w:ind w:left="2645" w:hanging="360"/>
      </w:pPr>
      <w:rPr>
        <w:rFonts w:hint="default"/>
      </w:rPr>
    </w:lvl>
    <w:lvl w:ilvl="6" w:tplc="E696A1F0"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0C1CFB68">
      <w:numFmt w:val="bullet"/>
      <w:lvlText w:val="•"/>
      <w:lvlJc w:val="left"/>
      <w:pPr>
        <w:ind w:left="3519" w:hanging="360"/>
      </w:pPr>
      <w:rPr>
        <w:rFonts w:hint="default"/>
      </w:rPr>
    </w:lvl>
    <w:lvl w:ilvl="8" w:tplc="8F567006">
      <w:numFmt w:val="bullet"/>
      <w:lvlText w:val="•"/>
      <w:lvlJc w:val="left"/>
      <w:pPr>
        <w:ind w:left="3956" w:hanging="360"/>
      </w:pPr>
      <w:rPr>
        <w:rFonts w:hint="default"/>
      </w:rPr>
    </w:lvl>
  </w:abstractNum>
  <w:num w:numId="1">
    <w:abstractNumId w:val="20"/>
  </w:num>
  <w:num w:numId="2">
    <w:abstractNumId w:val="16"/>
  </w:num>
  <w:num w:numId="3">
    <w:abstractNumId w:val="1"/>
  </w:num>
  <w:num w:numId="4">
    <w:abstractNumId w:val="8"/>
  </w:num>
  <w:num w:numId="5">
    <w:abstractNumId w:val="22"/>
  </w:num>
  <w:num w:numId="6">
    <w:abstractNumId w:val="15"/>
  </w:num>
  <w:num w:numId="7">
    <w:abstractNumId w:val="13"/>
  </w:num>
  <w:num w:numId="8">
    <w:abstractNumId w:val="10"/>
  </w:num>
  <w:num w:numId="9">
    <w:abstractNumId w:val="5"/>
  </w:num>
  <w:num w:numId="10">
    <w:abstractNumId w:val="3"/>
  </w:num>
  <w:num w:numId="11">
    <w:abstractNumId w:val="23"/>
  </w:num>
  <w:num w:numId="12">
    <w:abstractNumId w:val="7"/>
  </w:num>
  <w:num w:numId="13">
    <w:abstractNumId w:val="11"/>
  </w:num>
  <w:num w:numId="14">
    <w:abstractNumId w:val="19"/>
  </w:num>
  <w:num w:numId="15">
    <w:abstractNumId w:val="25"/>
  </w:num>
  <w:num w:numId="16">
    <w:abstractNumId w:val="18"/>
  </w:num>
  <w:num w:numId="17">
    <w:abstractNumId w:val="17"/>
  </w:num>
  <w:num w:numId="18">
    <w:abstractNumId w:val="24"/>
  </w:num>
  <w:num w:numId="19">
    <w:abstractNumId w:val="21"/>
  </w:num>
  <w:num w:numId="20">
    <w:abstractNumId w:val="0"/>
  </w:num>
  <w:num w:numId="21">
    <w:abstractNumId w:val="12"/>
  </w:num>
  <w:num w:numId="22">
    <w:abstractNumId w:val="4"/>
  </w:num>
  <w:num w:numId="23">
    <w:abstractNumId w:val="28"/>
  </w:num>
  <w:num w:numId="24">
    <w:abstractNumId w:val="26"/>
  </w:num>
  <w:num w:numId="25">
    <w:abstractNumId w:val="6"/>
  </w:num>
  <w:num w:numId="26">
    <w:abstractNumId w:val="2"/>
  </w:num>
  <w:num w:numId="27">
    <w:abstractNumId w:val="14"/>
  </w:num>
  <w:num w:numId="28">
    <w:abstractNumId w:val="2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A0870"/>
    <w:rsid w:val="00002564"/>
    <w:rsid w:val="00007DCA"/>
    <w:rsid w:val="00015E15"/>
    <w:rsid w:val="00017193"/>
    <w:rsid w:val="000203B8"/>
    <w:rsid w:val="000278F5"/>
    <w:rsid w:val="00036FCA"/>
    <w:rsid w:val="00037C94"/>
    <w:rsid w:val="00040D57"/>
    <w:rsid w:val="000418B2"/>
    <w:rsid w:val="00041F0E"/>
    <w:rsid w:val="00055DC9"/>
    <w:rsid w:val="00083F1C"/>
    <w:rsid w:val="000A37C3"/>
    <w:rsid w:val="000B1307"/>
    <w:rsid w:val="000E6458"/>
    <w:rsid w:val="000F503A"/>
    <w:rsid w:val="00121204"/>
    <w:rsid w:val="00124F56"/>
    <w:rsid w:val="0015603D"/>
    <w:rsid w:val="00165534"/>
    <w:rsid w:val="00180C7B"/>
    <w:rsid w:val="00183771"/>
    <w:rsid w:val="00187E73"/>
    <w:rsid w:val="001A172B"/>
    <w:rsid w:val="001A478F"/>
    <w:rsid w:val="001C20CB"/>
    <w:rsid w:val="001D63E4"/>
    <w:rsid w:val="001F4E3E"/>
    <w:rsid w:val="0020004D"/>
    <w:rsid w:val="00213F88"/>
    <w:rsid w:val="002343FC"/>
    <w:rsid w:val="00240C35"/>
    <w:rsid w:val="002410F5"/>
    <w:rsid w:val="00242374"/>
    <w:rsid w:val="002439DE"/>
    <w:rsid w:val="0025521D"/>
    <w:rsid w:val="00255D49"/>
    <w:rsid w:val="00263512"/>
    <w:rsid w:val="00265674"/>
    <w:rsid w:val="00275D75"/>
    <w:rsid w:val="00281D88"/>
    <w:rsid w:val="00285277"/>
    <w:rsid w:val="002B4B5E"/>
    <w:rsid w:val="002E1D85"/>
    <w:rsid w:val="002E28BD"/>
    <w:rsid w:val="002F7B54"/>
    <w:rsid w:val="0030758A"/>
    <w:rsid w:val="00311454"/>
    <w:rsid w:val="00314D68"/>
    <w:rsid w:val="00380C8B"/>
    <w:rsid w:val="00393119"/>
    <w:rsid w:val="003946B7"/>
    <w:rsid w:val="00397EBF"/>
    <w:rsid w:val="003A0870"/>
    <w:rsid w:val="003A1688"/>
    <w:rsid w:val="003C2A9E"/>
    <w:rsid w:val="003D0586"/>
    <w:rsid w:val="003E3BDE"/>
    <w:rsid w:val="003F2AB9"/>
    <w:rsid w:val="003F46FE"/>
    <w:rsid w:val="003F6370"/>
    <w:rsid w:val="00401AF1"/>
    <w:rsid w:val="00405AE0"/>
    <w:rsid w:val="00406DB5"/>
    <w:rsid w:val="004202DB"/>
    <w:rsid w:val="004279A9"/>
    <w:rsid w:val="00427E73"/>
    <w:rsid w:val="0046471F"/>
    <w:rsid w:val="004722F1"/>
    <w:rsid w:val="00483407"/>
    <w:rsid w:val="00490358"/>
    <w:rsid w:val="004A0219"/>
    <w:rsid w:val="004C2DF5"/>
    <w:rsid w:val="004C54A8"/>
    <w:rsid w:val="004E1095"/>
    <w:rsid w:val="004F1CA6"/>
    <w:rsid w:val="0052135A"/>
    <w:rsid w:val="00534370"/>
    <w:rsid w:val="00544DEE"/>
    <w:rsid w:val="00550659"/>
    <w:rsid w:val="0055285D"/>
    <w:rsid w:val="00552F66"/>
    <w:rsid w:val="00556976"/>
    <w:rsid w:val="00560E8D"/>
    <w:rsid w:val="00564A80"/>
    <w:rsid w:val="00572D8E"/>
    <w:rsid w:val="005762DF"/>
    <w:rsid w:val="00583323"/>
    <w:rsid w:val="005A2999"/>
    <w:rsid w:val="005C3F1E"/>
    <w:rsid w:val="005D2D3C"/>
    <w:rsid w:val="005F5A16"/>
    <w:rsid w:val="00620249"/>
    <w:rsid w:val="00645316"/>
    <w:rsid w:val="0065570E"/>
    <w:rsid w:val="00663438"/>
    <w:rsid w:val="006A56D0"/>
    <w:rsid w:val="006B1BD7"/>
    <w:rsid w:val="006C0E74"/>
    <w:rsid w:val="006C4895"/>
    <w:rsid w:val="006C6775"/>
    <w:rsid w:val="006E174B"/>
    <w:rsid w:val="006E4306"/>
    <w:rsid w:val="006E4570"/>
    <w:rsid w:val="006F2DC8"/>
    <w:rsid w:val="006F5396"/>
    <w:rsid w:val="006F658A"/>
    <w:rsid w:val="00737FE1"/>
    <w:rsid w:val="007434E1"/>
    <w:rsid w:val="007445F9"/>
    <w:rsid w:val="00744F92"/>
    <w:rsid w:val="0075474A"/>
    <w:rsid w:val="007721F3"/>
    <w:rsid w:val="007916C8"/>
    <w:rsid w:val="00794866"/>
    <w:rsid w:val="007A1C1C"/>
    <w:rsid w:val="007A4937"/>
    <w:rsid w:val="007A6D57"/>
    <w:rsid w:val="007B0318"/>
    <w:rsid w:val="007B24ED"/>
    <w:rsid w:val="007B4484"/>
    <w:rsid w:val="007B542D"/>
    <w:rsid w:val="007C1FCD"/>
    <w:rsid w:val="007C226F"/>
    <w:rsid w:val="007F0C16"/>
    <w:rsid w:val="00800A7F"/>
    <w:rsid w:val="00802F8B"/>
    <w:rsid w:val="0080410B"/>
    <w:rsid w:val="00810508"/>
    <w:rsid w:val="00816D09"/>
    <w:rsid w:val="008204E4"/>
    <w:rsid w:val="00826B4F"/>
    <w:rsid w:val="0085694D"/>
    <w:rsid w:val="00862CF5"/>
    <w:rsid w:val="0086397E"/>
    <w:rsid w:val="008745AE"/>
    <w:rsid w:val="0088228A"/>
    <w:rsid w:val="00887030"/>
    <w:rsid w:val="00887D57"/>
    <w:rsid w:val="008A08B2"/>
    <w:rsid w:val="008A423D"/>
    <w:rsid w:val="008B2F81"/>
    <w:rsid w:val="008B6ACC"/>
    <w:rsid w:val="008E0676"/>
    <w:rsid w:val="0091149D"/>
    <w:rsid w:val="00914F2C"/>
    <w:rsid w:val="0091666A"/>
    <w:rsid w:val="00916B17"/>
    <w:rsid w:val="00921DC6"/>
    <w:rsid w:val="00925201"/>
    <w:rsid w:val="00940A2D"/>
    <w:rsid w:val="00944D54"/>
    <w:rsid w:val="00946CC6"/>
    <w:rsid w:val="00950816"/>
    <w:rsid w:val="00954D60"/>
    <w:rsid w:val="00965E26"/>
    <w:rsid w:val="00967E1E"/>
    <w:rsid w:val="0097290B"/>
    <w:rsid w:val="00974D6B"/>
    <w:rsid w:val="009773B6"/>
    <w:rsid w:val="00981071"/>
    <w:rsid w:val="009840C0"/>
    <w:rsid w:val="009875AE"/>
    <w:rsid w:val="0099366C"/>
    <w:rsid w:val="00993702"/>
    <w:rsid w:val="009B5B3A"/>
    <w:rsid w:val="009B75E7"/>
    <w:rsid w:val="009C228B"/>
    <w:rsid w:val="009D35F5"/>
    <w:rsid w:val="009E5F74"/>
    <w:rsid w:val="009F2C65"/>
    <w:rsid w:val="009F6637"/>
    <w:rsid w:val="00A22760"/>
    <w:rsid w:val="00A329C5"/>
    <w:rsid w:val="00A40D46"/>
    <w:rsid w:val="00A464D1"/>
    <w:rsid w:val="00A54405"/>
    <w:rsid w:val="00A70FF5"/>
    <w:rsid w:val="00A71FB7"/>
    <w:rsid w:val="00A835DE"/>
    <w:rsid w:val="00A83E9F"/>
    <w:rsid w:val="00A91F22"/>
    <w:rsid w:val="00AA2B7B"/>
    <w:rsid w:val="00AA340B"/>
    <w:rsid w:val="00AB62BC"/>
    <w:rsid w:val="00AC0D97"/>
    <w:rsid w:val="00AC5B15"/>
    <w:rsid w:val="00AD3AF2"/>
    <w:rsid w:val="00AE6689"/>
    <w:rsid w:val="00AF5F73"/>
    <w:rsid w:val="00B06E49"/>
    <w:rsid w:val="00B35EBF"/>
    <w:rsid w:val="00B43ED3"/>
    <w:rsid w:val="00B466AF"/>
    <w:rsid w:val="00B7760E"/>
    <w:rsid w:val="00B87B89"/>
    <w:rsid w:val="00B92D2E"/>
    <w:rsid w:val="00BC3CDB"/>
    <w:rsid w:val="00BD0A4E"/>
    <w:rsid w:val="00C00836"/>
    <w:rsid w:val="00C05DC7"/>
    <w:rsid w:val="00C12198"/>
    <w:rsid w:val="00C41678"/>
    <w:rsid w:val="00C4564A"/>
    <w:rsid w:val="00C46B45"/>
    <w:rsid w:val="00C71AD6"/>
    <w:rsid w:val="00C7401A"/>
    <w:rsid w:val="00C74A51"/>
    <w:rsid w:val="00C77917"/>
    <w:rsid w:val="00C87879"/>
    <w:rsid w:val="00C97382"/>
    <w:rsid w:val="00CA0AE9"/>
    <w:rsid w:val="00CA6F1A"/>
    <w:rsid w:val="00CC2DB4"/>
    <w:rsid w:val="00CC6A48"/>
    <w:rsid w:val="00CD1227"/>
    <w:rsid w:val="00CD2547"/>
    <w:rsid w:val="00CF1428"/>
    <w:rsid w:val="00CF1AF1"/>
    <w:rsid w:val="00CF4BD6"/>
    <w:rsid w:val="00CF57AC"/>
    <w:rsid w:val="00CF675D"/>
    <w:rsid w:val="00D02841"/>
    <w:rsid w:val="00D04936"/>
    <w:rsid w:val="00D11A67"/>
    <w:rsid w:val="00D120F6"/>
    <w:rsid w:val="00D312B4"/>
    <w:rsid w:val="00D37A2A"/>
    <w:rsid w:val="00D517F9"/>
    <w:rsid w:val="00D51ABB"/>
    <w:rsid w:val="00D648B9"/>
    <w:rsid w:val="00D65C2B"/>
    <w:rsid w:val="00D85C04"/>
    <w:rsid w:val="00D85F55"/>
    <w:rsid w:val="00D87E8A"/>
    <w:rsid w:val="00DB01B5"/>
    <w:rsid w:val="00DB1AF9"/>
    <w:rsid w:val="00DB2008"/>
    <w:rsid w:val="00DC1C4B"/>
    <w:rsid w:val="00DD0DFD"/>
    <w:rsid w:val="00DE3978"/>
    <w:rsid w:val="00DF0D23"/>
    <w:rsid w:val="00E06653"/>
    <w:rsid w:val="00E16A4D"/>
    <w:rsid w:val="00E40B8B"/>
    <w:rsid w:val="00E60222"/>
    <w:rsid w:val="00E766EF"/>
    <w:rsid w:val="00E83095"/>
    <w:rsid w:val="00EA0A09"/>
    <w:rsid w:val="00EA75FC"/>
    <w:rsid w:val="00EB1448"/>
    <w:rsid w:val="00EF0ED8"/>
    <w:rsid w:val="00EF16AE"/>
    <w:rsid w:val="00EF7456"/>
    <w:rsid w:val="00F01319"/>
    <w:rsid w:val="00F013B3"/>
    <w:rsid w:val="00F05B30"/>
    <w:rsid w:val="00F1035E"/>
    <w:rsid w:val="00F134B1"/>
    <w:rsid w:val="00F263A2"/>
    <w:rsid w:val="00F353FC"/>
    <w:rsid w:val="00F4036B"/>
    <w:rsid w:val="00F42A72"/>
    <w:rsid w:val="00F472EB"/>
    <w:rsid w:val="00F71965"/>
    <w:rsid w:val="00F75374"/>
    <w:rsid w:val="00F8021A"/>
    <w:rsid w:val="00F87F53"/>
    <w:rsid w:val="00F90E50"/>
    <w:rsid w:val="00F92B1B"/>
    <w:rsid w:val="00F92BE1"/>
    <w:rsid w:val="00FD563C"/>
    <w:rsid w:val="00FD7731"/>
    <w:rsid w:val="00FD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F1C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083F1C"/>
    <w:pPr>
      <w:ind w:left="261" w:right="262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4866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083F1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94866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083F1C"/>
    <w:pPr>
      <w:ind w:left="759" w:hanging="360"/>
      <w:jc w:val="both"/>
    </w:pPr>
  </w:style>
  <w:style w:type="paragraph" w:customStyle="1" w:styleId="TableParagraph">
    <w:name w:val="Table Paragraph"/>
    <w:basedOn w:val="Normal"/>
    <w:uiPriority w:val="99"/>
    <w:rsid w:val="00083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73EF5-2B70-4E0D-A987-502548D9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Trsic Boskovic</dc:creator>
  <cp:lastModifiedBy>Korisnik</cp:lastModifiedBy>
  <cp:revision>2</cp:revision>
  <cp:lastPrinted>2021-05-14T06:59:00Z</cp:lastPrinted>
  <dcterms:created xsi:type="dcterms:W3CDTF">2021-05-17T07:21:00Z</dcterms:created>
  <dcterms:modified xsi:type="dcterms:W3CDTF">2021-05-17T07:21:00Z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